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F0E" w:rsidRPr="00FA4F0E" w:rsidRDefault="00FA4F0E" w:rsidP="000D1998">
      <w:pPr>
        <w:spacing w:after="79" w:line="259" w:lineRule="auto"/>
        <w:jc w:val="center"/>
        <w:rPr>
          <w:rFonts w:ascii="Times New Roman" w:eastAsia="Times New Roman" w:hAnsi="Times New Roman" w:cs="Times New Roman"/>
          <w:color w:val="000000"/>
          <w:sz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44"/>
        </w:rPr>
        <w:tab/>
      </w:r>
      <w:r w:rsidRPr="00FA4F0E">
        <w:rPr>
          <w:rFonts w:ascii="Times New Roman" w:eastAsia="Times New Roman" w:hAnsi="Times New Roman" w:cs="Times New Roman"/>
          <w:color w:val="000000"/>
          <w:sz w:val="44"/>
        </w:rPr>
        <w:t xml:space="preserve">EGZ. NR </w:t>
      </w:r>
      <w:r w:rsidRPr="00FA4F0E">
        <w:rPr>
          <w:rFonts w:ascii="Times New Roman" w:eastAsia="Times New Roman" w:hAnsi="Times New Roman" w:cs="Times New Roman"/>
          <w:color w:val="000000"/>
          <w:sz w:val="44"/>
        </w:rPr>
        <w:tab/>
      </w:r>
    </w:p>
    <w:p w:rsidR="00FA4F0E" w:rsidRDefault="00FA4F0E" w:rsidP="000D1998">
      <w:pPr>
        <w:spacing w:after="79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</w:rPr>
      </w:pPr>
    </w:p>
    <w:p w:rsidR="00FA4F0E" w:rsidRDefault="00FA4F0E" w:rsidP="000D1998">
      <w:pPr>
        <w:spacing w:after="79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</w:rPr>
      </w:pPr>
    </w:p>
    <w:p w:rsidR="000D1998" w:rsidRPr="00AA0CB3" w:rsidRDefault="00AA0CB3" w:rsidP="00AA0CB3">
      <w:pPr>
        <w:spacing w:after="81" w:line="259" w:lineRule="auto"/>
        <w:ind w:left="250"/>
        <w:jc w:val="center"/>
        <w:rPr>
          <w:rFonts w:ascii="Times New Roman" w:eastAsia="Times New Roman" w:hAnsi="Times New Roman" w:cs="Times New Roman"/>
          <w:color w:val="000000"/>
        </w:rPr>
      </w:pPr>
      <w:r w:rsidRPr="00AA0CB3">
        <w:rPr>
          <w:rFonts w:ascii="Times New Roman" w:eastAsia="Times New Roman" w:hAnsi="Times New Roman" w:cs="Times New Roman"/>
          <w:b/>
          <w:color w:val="000000"/>
          <w:sz w:val="48"/>
        </w:rPr>
        <w:t>Specyfikacje techniczne wykonania i odbioru robót budowlanych</w:t>
      </w:r>
    </w:p>
    <w:p w:rsidR="000D1998" w:rsidRPr="000D1998" w:rsidRDefault="000D1998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  <w:r w:rsidRPr="000D1998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p w:rsidR="00BE3D3A" w:rsidRPr="000D1998" w:rsidRDefault="000D1998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  <w:r w:rsidRPr="000D1998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0"/>
        <w:gridCol w:w="2303"/>
        <w:gridCol w:w="5698"/>
      </w:tblGrid>
      <w:tr w:rsidR="004F5EC9" w:rsidRPr="004F5EC9" w:rsidTr="005A5C11">
        <w:trPr>
          <w:cantSplit/>
        </w:trPr>
        <w:tc>
          <w:tcPr>
            <w:tcW w:w="2030" w:type="dxa"/>
            <w:tcBorders>
              <w:right w:val="single" w:sz="4" w:space="0" w:color="000000"/>
            </w:tcBorders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F5EC9">
              <w:rPr>
                <w:rFonts w:ascii="Arial" w:eastAsia="Times New Roman" w:hAnsi="Arial" w:cs="Times New Roman"/>
                <w:szCs w:val="20"/>
              </w:rPr>
              <w:t>Inwestor:</w:t>
            </w:r>
          </w:p>
        </w:tc>
        <w:tc>
          <w:tcPr>
            <w:tcW w:w="2303" w:type="dxa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4"/>
              </w:rPr>
            </w:pPr>
            <w:r w:rsidRPr="004F5EC9">
              <w:rPr>
                <w:rFonts w:ascii="Arial" w:eastAsia="Times New Roman" w:hAnsi="Arial" w:cs="Arial"/>
                <w:b/>
                <w:noProof/>
                <w:sz w:val="28"/>
                <w:szCs w:val="24"/>
              </w:rPr>
              <w:drawing>
                <wp:inline distT="0" distB="0" distL="0" distR="0" wp14:anchorId="71870D74" wp14:editId="651C0337">
                  <wp:extent cx="1047750" cy="1038225"/>
                  <wp:effectExtent l="0" t="0" r="0" b="9525"/>
                  <wp:docPr id="2" name="Obraz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8" w:type="dxa"/>
            <w:tcBorders>
              <w:left w:val="nil"/>
            </w:tcBorders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4"/>
              </w:rPr>
            </w:pPr>
            <w:r w:rsidRPr="004F5EC9">
              <w:rPr>
                <w:rFonts w:ascii="Arial" w:eastAsia="Times New Roman" w:hAnsi="Arial" w:cs="Arial"/>
                <w:b/>
                <w:sz w:val="28"/>
                <w:szCs w:val="24"/>
              </w:rPr>
              <w:t>Gmina Grabowo</w:t>
            </w:r>
          </w:p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4"/>
              </w:rPr>
            </w:pPr>
            <w:r w:rsidRPr="004F5EC9">
              <w:rPr>
                <w:rFonts w:ascii="Arial" w:eastAsia="Times New Roman" w:hAnsi="Arial" w:cs="Arial"/>
                <w:sz w:val="28"/>
                <w:szCs w:val="24"/>
              </w:rPr>
              <w:t>ul. Gen. Wł. Sikorskiego 1</w:t>
            </w:r>
          </w:p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4"/>
              </w:rPr>
            </w:pPr>
            <w:r w:rsidRPr="004F5EC9">
              <w:rPr>
                <w:rFonts w:ascii="Arial" w:eastAsia="Times New Roman" w:hAnsi="Arial" w:cs="Arial"/>
                <w:sz w:val="28"/>
                <w:szCs w:val="24"/>
              </w:rPr>
              <w:t>18-507 Grabowo</w:t>
            </w:r>
          </w:p>
        </w:tc>
      </w:tr>
      <w:tr w:rsidR="004F5EC9" w:rsidRPr="004F5EC9" w:rsidTr="005A5C11">
        <w:trPr>
          <w:cantSplit/>
        </w:trPr>
        <w:tc>
          <w:tcPr>
            <w:tcW w:w="2030" w:type="dxa"/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F5EC9">
              <w:rPr>
                <w:rFonts w:ascii="Arial" w:eastAsia="Times New Roman" w:hAnsi="Arial" w:cs="Times New Roman"/>
                <w:szCs w:val="20"/>
              </w:rPr>
              <w:t>Jednostka projektowa:</w:t>
            </w:r>
          </w:p>
        </w:tc>
        <w:tc>
          <w:tcPr>
            <w:tcW w:w="8001" w:type="dxa"/>
            <w:gridSpan w:val="2"/>
            <w:shd w:val="clear" w:color="auto" w:fill="auto"/>
          </w:tcPr>
          <w:p w:rsidR="004F5EC9" w:rsidRPr="005A5C11" w:rsidRDefault="004F5EC9" w:rsidP="004F5EC9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32"/>
                <w:szCs w:val="24"/>
              </w:rPr>
            </w:pPr>
            <w:r w:rsidRPr="005A5C11">
              <w:rPr>
                <w:rFonts w:ascii="Arial" w:eastAsia="Times New Roman" w:hAnsi="Arial" w:cs="Arial"/>
                <w:b/>
                <w:sz w:val="28"/>
                <w:szCs w:val="24"/>
              </w:rPr>
              <w:tab/>
            </w:r>
            <w:r w:rsidRPr="005A5C11">
              <w:rPr>
                <w:rFonts w:ascii="Arial" w:eastAsia="Times New Roman" w:hAnsi="Arial" w:cs="Times New Roman"/>
                <w:b/>
                <w:sz w:val="28"/>
                <w:szCs w:val="24"/>
              </w:rPr>
              <w:t>USŁUGI INŻYNIERSKIE Kamil Szymborski</w:t>
            </w:r>
          </w:p>
          <w:p w:rsidR="004F5EC9" w:rsidRPr="005A5C11" w:rsidRDefault="004F5EC9" w:rsidP="004F5EC9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5A5C11">
              <w:rPr>
                <w:rFonts w:ascii="Arial" w:eastAsia="Times New Roman" w:hAnsi="Arial" w:cs="Times New Roman"/>
                <w:sz w:val="24"/>
                <w:szCs w:val="24"/>
              </w:rPr>
              <w:t>12-200 Pisz, ul. Łabędzia 15</w:t>
            </w:r>
          </w:p>
          <w:p w:rsidR="004F5EC9" w:rsidRPr="005A5C11" w:rsidRDefault="004F5EC9" w:rsidP="004F5EC9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5A5C11">
              <w:rPr>
                <w:rFonts w:ascii="Arial" w:eastAsia="Times New Roman" w:hAnsi="Arial" w:cs="Times New Roman"/>
                <w:sz w:val="24"/>
                <w:szCs w:val="24"/>
              </w:rPr>
              <w:t xml:space="preserve">tel. 507 266 969; e-mail: </w:t>
            </w:r>
            <w:hyperlink r:id="rId10" w:history="1">
              <w:r w:rsidRPr="005A5C11">
                <w:rPr>
                  <w:rFonts w:ascii="Arial" w:eastAsia="Times New Roman" w:hAnsi="Arial" w:cs="Times New Roman"/>
                  <w:color w:val="0563C1"/>
                  <w:sz w:val="24"/>
                  <w:szCs w:val="24"/>
                  <w:u w:val="single"/>
                </w:rPr>
                <w:t>szymborskipisz@tlen.pl</w:t>
              </w:r>
            </w:hyperlink>
          </w:p>
          <w:p w:rsidR="004F5EC9" w:rsidRPr="005A5C11" w:rsidRDefault="004F5EC9" w:rsidP="004F5EC9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5A5C11">
              <w:rPr>
                <w:rFonts w:ascii="Arial" w:eastAsia="Times New Roman" w:hAnsi="Arial" w:cs="Times New Roman"/>
                <w:sz w:val="24"/>
                <w:szCs w:val="24"/>
              </w:rPr>
              <w:t>NIP: 849-153-59-95</w:t>
            </w:r>
          </w:p>
        </w:tc>
      </w:tr>
      <w:tr w:rsidR="004F5EC9" w:rsidRPr="004F5EC9" w:rsidTr="005A5C11">
        <w:trPr>
          <w:cantSplit/>
        </w:trPr>
        <w:tc>
          <w:tcPr>
            <w:tcW w:w="2030" w:type="dxa"/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Times New Roman"/>
                <w:szCs w:val="20"/>
              </w:rPr>
            </w:pPr>
            <w:r w:rsidRPr="004F5EC9">
              <w:rPr>
                <w:rFonts w:ascii="Arial" w:eastAsia="Times New Roman" w:hAnsi="Arial" w:cs="Arial"/>
                <w:szCs w:val="24"/>
              </w:rPr>
              <w:t>Nazwa zamierzenia budowlanego</w:t>
            </w:r>
          </w:p>
        </w:tc>
        <w:tc>
          <w:tcPr>
            <w:tcW w:w="8001" w:type="dxa"/>
            <w:gridSpan w:val="2"/>
            <w:shd w:val="clear" w:color="auto" w:fill="auto"/>
          </w:tcPr>
          <w:p w:rsidR="004F5EC9" w:rsidRPr="005A5C11" w:rsidRDefault="004F5EC9" w:rsidP="005A5C1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32"/>
                <w:szCs w:val="20"/>
              </w:rPr>
            </w:pPr>
            <w:r w:rsidRPr="005A5C11">
              <w:rPr>
                <w:rFonts w:ascii="Arial" w:eastAsia="Times New Roman" w:hAnsi="Arial" w:cs="Arial"/>
                <w:b/>
                <w:sz w:val="28"/>
                <w:szCs w:val="24"/>
              </w:rPr>
              <w:t xml:space="preserve">Przebudowa drogi gminnej </w:t>
            </w:r>
            <w:r w:rsidR="005A5C11" w:rsidRPr="005A5C11">
              <w:rPr>
                <w:rFonts w:ascii="Arial" w:eastAsia="Times New Roman" w:hAnsi="Arial" w:cs="Arial"/>
                <w:b/>
                <w:sz w:val="28"/>
                <w:szCs w:val="24"/>
              </w:rPr>
              <w:t>wewnętrznej w m. Kownacin do granicy gminy w kierunku Brzeźnia</w:t>
            </w:r>
          </w:p>
        </w:tc>
      </w:tr>
      <w:tr w:rsidR="004F5EC9" w:rsidRPr="004F5EC9" w:rsidTr="005A5C11">
        <w:trPr>
          <w:cantSplit/>
          <w:trHeight w:val="967"/>
        </w:trPr>
        <w:tc>
          <w:tcPr>
            <w:tcW w:w="2030" w:type="dxa"/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4F5EC9">
              <w:rPr>
                <w:rFonts w:ascii="Arial" w:eastAsia="Times New Roman" w:hAnsi="Arial" w:cs="Times New Roman"/>
                <w:szCs w:val="20"/>
              </w:rPr>
              <w:t>Adres obiektu budowlanego</w:t>
            </w:r>
          </w:p>
        </w:tc>
        <w:tc>
          <w:tcPr>
            <w:tcW w:w="8001" w:type="dxa"/>
            <w:gridSpan w:val="2"/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F5EC9">
              <w:rPr>
                <w:rFonts w:ascii="Arial" w:eastAsia="Times New Roman" w:hAnsi="Arial" w:cs="Arial"/>
                <w:szCs w:val="24"/>
              </w:rPr>
              <w:t>województwo podlaskie</w:t>
            </w:r>
          </w:p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F5EC9">
              <w:rPr>
                <w:rFonts w:ascii="Arial" w:eastAsia="Times New Roman" w:hAnsi="Arial" w:cs="Arial"/>
                <w:szCs w:val="24"/>
              </w:rPr>
              <w:t>powiat kolneński,</w:t>
            </w:r>
          </w:p>
          <w:p w:rsidR="004F5EC9" w:rsidRPr="004F5EC9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4F5EC9">
              <w:rPr>
                <w:rFonts w:ascii="Arial" w:eastAsia="Times New Roman" w:hAnsi="Arial" w:cs="Arial"/>
                <w:szCs w:val="24"/>
              </w:rPr>
              <w:t>gmina Grabowo,</w:t>
            </w:r>
          </w:p>
        </w:tc>
      </w:tr>
      <w:tr w:rsidR="004F5EC9" w:rsidRPr="004F5EC9" w:rsidTr="005A5C11">
        <w:trPr>
          <w:cantSplit/>
          <w:trHeight w:val="419"/>
        </w:trPr>
        <w:tc>
          <w:tcPr>
            <w:tcW w:w="2030" w:type="dxa"/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4F5EC9">
              <w:rPr>
                <w:rFonts w:ascii="Arial" w:eastAsia="Times New Roman" w:hAnsi="Arial" w:cs="Arial"/>
                <w:szCs w:val="24"/>
              </w:rPr>
              <w:t>Kategoria obiektu</w:t>
            </w:r>
          </w:p>
        </w:tc>
        <w:tc>
          <w:tcPr>
            <w:tcW w:w="8001" w:type="dxa"/>
            <w:gridSpan w:val="2"/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32"/>
                <w:szCs w:val="20"/>
              </w:rPr>
            </w:pPr>
            <w:r w:rsidRPr="004F5EC9">
              <w:rPr>
                <w:rFonts w:ascii="Arial" w:eastAsia="Times New Roman" w:hAnsi="Arial" w:cs="Arial"/>
                <w:sz w:val="28"/>
                <w:szCs w:val="24"/>
              </w:rPr>
              <w:t xml:space="preserve"> XXV; IV</w:t>
            </w:r>
          </w:p>
        </w:tc>
      </w:tr>
      <w:tr w:rsidR="004F5EC9" w:rsidRPr="004F5EC9" w:rsidTr="005A5C11">
        <w:trPr>
          <w:cantSplit/>
          <w:trHeight w:val="967"/>
        </w:trPr>
        <w:tc>
          <w:tcPr>
            <w:tcW w:w="2030" w:type="dxa"/>
            <w:shd w:val="clear" w:color="auto" w:fill="auto"/>
          </w:tcPr>
          <w:p w:rsidR="004F5EC9" w:rsidRPr="005A5C11" w:rsidRDefault="004F5EC9" w:rsidP="004F5E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5A5C11">
              <w:rPr>
                <w:rFonts w:ascii="Arial" w:eastAsia="Times New Roman" w:hAnsi="Arial" w:cs="Times New Roman"/>
                <w:szCs w:val="20"/>
              </w:rPr>
              <w:t>Identyfikatory działek ewidencyjnych</w:t>
            </w:r>
          </w:p>
        </w:tc>
        <w:tc>
          <w:tcPr>
            <w:tcW w:w="8001" w:type="dxa"/>
            <w:gridSpan w:val="2"/>
            <w:shd w:val="clear" w:color="auto" w:fill="auto"/>
          </w:tcPr>
          <w:p w:rsidR="004F5EC9" w:rsidRPr="005A5C11" w:rsidRDefault="004F5EC9" w:rsidP="004F5EC9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5A5C11">
              <w:rPr>
                <w:rFonts w:ascii="Arial" w:eastAsia="Times New Roman" w:hAnsi="Arial" w:cs="Arial"/>
                <w:szCs w:val="24"/>
              </w:rPr>
              <w:t>200602_2.00</w:t>
            </w:r>
            <w:r w:rsidR="005A5C11" w:rsidRPr="005A5C11">
              <w:rPr>
                <w:rFonts w:ascii="Arial" w:eastAsia="Times New Roman" w:hAnsi="Arial" w:cs="Arial"/>
                <w:szCs w:val="24"/>
              </w:rPr>
              <w:t>15</w:t>
            </w:r>
            <w:r w:rsidRPr="005A5C11">
              <w:rPr>
                <w:rFonts w:ascii="Arial" w:eastAsia="Times New Roman" w:hAnsi="Arial" w:cs="Arial"/>
                <w:szCs w:val="24"/>
              </w:rPr>
              <w:t>.10</w:t>
            </w:r>
            <w:r w:rsidR="005A5C11" w:rsidRPr="005A5C11">
              <w:rPr>
                <w:rFonts w:ascii="Arial" w:eastAsia="Times New Roman" w:hAnsi="Arial" w:cs="Arial"/>
                <w:szCs w:val="24"/>
              </w:rPr>
              <w:t>0/1</w:t>
            </w:r>
          </w:p>
          <w:p w:rsidR="004F5EC9" w:rsidRPr="005A5C11" w:rsidRDefault="004F5EC9" w:rsidP="005A5C11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5A5C11">
              <w:rPr>
                <w:rFonts w:ascii="Arial" w:eastAsia="Times New Roman" w:hAnsi="Arial" w:cs="Arial"/>
                <w:szCs w:val="24"/>
              </w:rPr>
              <w:t>200602_2.00</w:t>
            </w:r>
            <w:r w:rsidR="005A5C11" w:rsidRPr="005A5C11">
              <w:rPr>
                <w:rFonts w:ascii="Arial" w:eastAsia="Times New Roman" w:hAnsi="Arial" w:cs="Arial"/>
                <w:szCs w:val="24"/>
              </w:rPr>
              <w:t>15</w:t>
            </w:r>
            <w:r w:rsidRPr="005A5C11">
              <w:rPr>
                <w:rFonts w:ascii="Arial" w:eastAsia="Times New Roman" w:hAnsi="Arial" w:cs="Arial"/>
                <w:szCs w:val="24"/>
              </w:rPr>
              <w:t>.10</w:t>
            </w:r>
            <w:r w:rsidR="005A5C11" w:rsidRPr="005A5C11">
              <w:rPr>
                <w:rFonts w:ascii="Arial" w:eastAsia="Times New Roman" w:hAnsi="Arial" w:cs="Arial"/>
                <w:szCs w:val="24"/>
              </w:rPr>
              <w:t>0/</w:t>
            </w:r>
            <w:r w:rsidRPr="005A5C11">
              <w:rPr>
                <w:rFonts w:ascii="Arial" w:eastAsia="Times New Roman" w:hAnsi="Arial" w:cs="Arial"/>
                <w:szCs w:val="24"/>
              </w:rPr>
              <w:t>3</w:t>
            </w:r>
          </w:p>
        </w:tc>
      </w:tr>
      <w:tr w:rsidR="004F5EC9" w:rsidRPr="004F5EC9" w:rsidTr="005A5C11">
        <w:trPr>
          <w:cantSplit/>
        </w:trPr>
        <w:tc>
          <w:tcPr>
            <w:tcW w:w="2030" w:type="dxa"/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4F5EC9">
              <w:rPr>
                <w:rFonts w:ascii="Arial" w:eastAsia="Times New Roman" w:hAnsi="Arial" w:cs="Arial"/>
                <w:szCs w:val="24"/>
              </w:rPr>
              <w:t>Branża:</w:t>
            </w:r>
          </w:p>
        </w:tc>
        <w:tc>
          <w:tcPr>
            <w:tcW w:w="8001" w:type="dxa"/>
            <w:gridSpan w:val="2"/>
            <w:shd w:val="clear" w:color="auto" w:fill="auto"/>
          </w:tcPr>
          <w:p w:rsidR="004F5EC9" w:rsidRPr="004F5EC9" w:rsidRDefault="004F5EC9" w:rsidP="004F5E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F5EC9">
              <w:rPr>
                <w:rFonts w:ascii="Arial" w:eastAsia="Times New Roman" w:hAnsi="Arial" w:cs="Arial"/>
                <w:sz w:val="24"/>
                <w:szCs w:val="24"/>
              </w:rPr>
              <w:t>drogowa</w:t>
            </w:r>
          </w:p>
        </w:tc>
      </w:tr>
    </w:tbl>
    <w:p w:rsidR="000D1998" w:rsidRPr="000D1998" w:rsidRDefault="000D1998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</w:p>
    <w:p w:rsidR="000D1998" w:rsidRPr="000D1998" w:rsidRDefault="000D1998" w:rsidP="000D1998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1998" w:rsidRPr="000D1998" w:rsidRDefault="000D1998" w:rsidP="000D1998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1998" w:rsidRPr="000D1998" w:rsidRDefault="00BE3D3A" w:rsidP="000D1998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Opracował</w:t>
      </w:r>
      <w:r w:rsidR="000D1998" w:rsidRPr="000D1998">
        <w:rPr>
          <w:rFonts w:ascii="Times New Roman" w:eastAsia="Times New Roman" w:hAnsi="Times New Roman" w:cs="Times New Roman"/>
          <w:color w:val="000000"/>
          <w:sz w:val="28"/>
          <w:szCs w:val="28"/>
        </w:rPr>
        <w:t>: mgr inż. KAMIL SZYMBORSKI</w:t>
      </w:r>
    </w:p>
    <w:p w:rsidR="00557920" w:rsidRDefault="000D1998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0D1998">
        <w:rPr>
          <w:rFonts w:ascii="Times New Roman" w:eastAsia="Times New Roman" w:hAnsi="Times New Roman" w:cs="Times New Roman"/>
          <w:color w:val="000000"/>
          <w:sz w:val="20"/>
        </w:rPr>
        <w:tab/>
      </w:r>
    </w:p>
    <w:p w:rsidR="00557920" w:rsidRDefault="00557920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557920" w:rsidRDefault="00557920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BE3D3A" w:rsidRDefault="00BE3D3A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Data opracowania </w:t>
      </w:r>
      <w:r w:rsidRPr="000D19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F5EC9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.12.2021 r.</w:t>
      </w:r>
    </w:p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P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lang w:eastAsia="en-US"/>
        </w:rPr>
      </w:pPr>
      <w:r w:rsidRPr="00557920">
        <w:rPr>
          <w:rFonts w:ascii="Arial" w:eastAsia="Calibri" w:hAnsi="Arial" w:cs="Arial"/>
          <w:b/>
          <w:iCs/>
          <w:caps/>
          <w:sz w:val="24"/>
          <w:lang w:eastAsia="en-US"/>
        </w:rPr>
        <w:t>SPIS  ZAWARTOŚCI</w:t>
      </w:r>
    </w:p>
    <w:p w:rsidR="00557920" w:rsidRPr="00557920" w:rsidRDefault="00557920" w:rsidP="00557920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:rsidR="00557920" w:rsidRPr="00557920" w:rsidRDefault="00557920" w:rsidP="00557920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557920">
        <w:rPr>
          <w:rFonts w:ascii="Arial" w:eastAsia="Calibri" w:hAnsi="Arial" w:cs="Arial"/>
          <w:b/>
          <w:lang w:eastAsia="en-US"/>
        </w:rPr>
        <w:t xml:space="preserve">    </w:t>
      </w:r>
      <w:r w:rsidRPr="00557920">
        <w:rPr>
          <w:rFonts w:ascii="Calibri" w:eastAsia="Calibri" w:hAnsi="Calibri" w:cs="Times New Roman"/>
          <w:lang w:eastAsia="en-US"/>
        </w:rPr>
        <w:t xml:space="preserve"> </w:t>
      </w:r>
    </w:p>
    <w:tbl>
      <w:tblPr>
        <w:tblW w:w="0" w:type="auto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5166"/>
        <w:gridCol w:w="1821"/>
      </w:tblGrid>
      <w:tr w:rsidR="00C15C4F" w:rsidRPr="00557920" w:rsidTr="00C15C4F">
        <w:trPr>
          <w:trHeight w:val="10079"/>
        </w:trPr>
        <w:tc>
          <w:tcPr>
            <w:tcW w:w="1754" w:type="dxa"/>
          </w:tcPr>
          <w:p w:rsidR="003625F8" w:rsidRDefault="003625F8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D-00.00.00   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D-01.01.01 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D.01.02.01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D-01.02.02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D-01.02.04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D-01.03.04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D-02.00.00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D-02.01.01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D-02.03.01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D-04.01.01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D-04.02.01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D-04.03.01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D-04.04.00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D-04.04.02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D-04.05.01 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D-05.03.05a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D-05.03.05b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D-06.01.01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D-07.02.01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5166" w:type="dxa"/>
          </w:tcPr>
          <w:p w:rsidR="003625F8" w:rsidRDefault="003625F8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Wymagania ogólne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Odtworzenie trasy i punktów wysokościowych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Usunięcie drzew i krzewów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Usunięcie warstwy humusu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Rozbiórka elementów dróg i ulic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Zabezpieczenie kabli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Roboty ziemne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Wykonanie wykopów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Wykonanie nasypów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Koryto wraz z profilowaniem i zagęszczeniem podłoża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Warstwa odcinająca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Oczyszczenie i skropienie warstw konstrukcyjnych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Podbudowa z kruszyw. Wymagania ogólne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Podbudowa z mieszanki kruszywa niezwiązanego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W-a </w:t>
            </w:r>
            <w:proofErr w:type="spellStart"/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mrozoochronna</w:t>
            </w:r>
            <w:proofErr w:type="spellEnd"/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 z kruszywa stabilizowanego cementem 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Nawierzchnia z betonu asfaltowego. Warstwa ścieralna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Nawierzchnia z betonu asfaltowego. Warstwa wiążąca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Umocnienie powierzchniowe skarp i rowów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Oznakowanie pionowe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821" w:type="dxa"/>
          </w:tcPr>
          <w:p w:rsidR="003625F8" w:rsidRDefault="003625F8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3 - 14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15 - 18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19 – 20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21 – 22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23 – 25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27 - 29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31</w:t>
            </w:r>
            <w:r w:rsidR="000C47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 – 38 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39</w:t>
            </w:r>
            <w:r w:rsidR="000C47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 – 42 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43</w:t>
            </w:r>
            <w:r w:rsidR="000C47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 – 50 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51</w:t>
            </w:r>
            <w:r w:rsidR="000C47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 – 54 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55 – 59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61 – 64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65 – 73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75 – 77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79 – 84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85 –101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103 - 117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119 - 124</w:t>
            </w: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>str. 12</w:t>
            </w:r>
            <w:r w:rsidR="00177F21">
              <w:rPr>
                <w:rFonts w:ascii="Arial" w:eastAsia="Calibri" w:hAnsi="Arial" w:cs="Arial"/>
                <w:sz w:val="18"/>
                <w:szCs w:val="20"/>
                <w:lang w:eastAsia="en-US"/>
              </w:rPr>
              <w:t>5</w:t>
            </w:r>
            <w:r w:rsidRPr="00187446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 – 13</w:t>
            </w:r>
            <w:r w:rsidR="00177F21">
              <w:rPr>
                <w:rFonts w:ascii="Arial" w:eastAsia="Calibri" w:hAnsi="Arial" w:cs="Arial"/>
                <w:sz w:val="18"/>
                <w:szCs w:val="20"/>
                <w:lang w:eastAsia="en-US"/>
              </w:rPr>
              <w:t>2</w:t>
            </w:r>
            <w:bookmarkStart w:id="0" w:name="_GoBack"/>
            <w:bookmarkEnd w:id="0"/>
          </w:p>
          <w:p w:rsidR="00C15C4F" w:rsidRPr="00187446" w:rsidRDefault="00C15C4F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C15C4F" w:rsidRPr="00187446" w:rsidRDefault="00C15C4F">
            <w:pPr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</w:tc>
      </w:tr>
    </w:tbl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Pr="000D1998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1998" w:rsidRPr="000D1998" w:rsidRDefault="000D1998" w:rsidP="000D1998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32"/>
        </w:rPr>
      </w:pPr>
    </w:p>
    <w:sectPr w:rsidR="000D1998" w:rsidRPr="000D1998" w:rsidSect="00FA4F0E">
      <w:pgSz w:w="11907" w:h="16840" w:code="9"/>
      <w:pgMar w:top="426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0B3" w:rsidRDefault="00C210B3" w:rsidP="0074466F">
      <w:r>
        <w:separator/>
      </w:r>
    </w:p>
  </w:endnote>
  <w:endnote w:type="continuationSeparator" w:id="0">
    <w:p w:rsidR="00C210B3" w:rsidRDefault="00C210B3" w:rsidP="0074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02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0B3" w:rsidRDefault="00C210B3" w:rsidP="0074466F">
      <w:r>
        <w:separator/>
      </w:r>
    </w:p>
  </w:footnote>
  <w:footnote w:type="continuationSeparator" w:id="0">
    <w:p w:rsidR="00C210B3" w:rsidRDefault="00C210B3" w:rsidP="00744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8A44ED8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1EE73DA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CB6F4D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00000005"/>
    <w:multiLevelType w:val="multilevel"/>
    <w:tmpl w:val="499EC6F6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9"/>
    <w:multiLevelType w:val="singleLevel"/>
    <w:tmpl w:val="00000009"/>
    <w:name w:val="WW8Num6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A"/>
    <w:multiLevelType w:val="singleLevel"/>
    <w:tmpl w:val="0000000A"/>
    <w:lvl w:ilvl="0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/>
        <w:sz w:val="20"/>
      </w:rPr>
    </w:lvl>
  </w:abstractNum>
  <w:abstractNum w:abstractNumId="7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2095"/>
    <w:multiLevelType w:val="hybridMultilevel"/>
    <w:tmpl w:val="4104B558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A2262C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A570AA"/>
    <w:multiLevelType w:val="hybridMultilevel"/>
    <w:tmpl w:val="0CF688F6"/>
    <w:lvl w:ilvl="0" w:tplc="D904127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2855B4B"/>
    <w:multiLevelType w:val="hybridMultilevel"/>
    <w:tmpl w:val="31A876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28C5262"/>
    <w:multiLevelType w:val="hybridMultilevel"/>
    <w:tmpl w:val="39B2AF9C"/>
    <w:lvl w:ilvl="0" w:tplc="1FEE368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03434143"/>
    <w:multiLevelType w:val="hybridMultilevel"/>
    <w:tmpl w:val="B64ACF52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42D51B4"/>
    <w:multiLevelType w:val="hybridMultilevel"/>
    <w:tmpl w:val="62F852C2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6CE423D"/>
    <w:multiLevelType w:val="hybridMultilevel"/>
    <w:tmpl w:val="3FB43B0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C55060"/>
    <w:multiLevelType w:val="hybridMultilevel"/>
    <w:tmpl w:val="7BCA746A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85E2938"/>
    <w:multiLevelType w:val="hybridMultilevel"/>
    <w:tmpl w:val="0C2C405A"/>
    <w:lvl w:ilvl="0" w:tplc="D904127C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9147C9C"/>
    <w:multiLevelType w:val="hybridMultilevel"/>
    <w:tmpl w:val="DE1A0DBC"/>
    <w:lvl w:ilvl="0" w:tplc="AA9484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091B0056"/>
    <w:multiLevelType w:val="hybridMultilevel"/>
    <w:tmpl w:val="1CBC9F70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>
    <w:nsid w:val="09D54F0D"/>
    <w:multiLevelType w:val="hybridMultilevel"/>
    <w:tmpl w:val="FB3CC30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DA1091C"/>
    <w:multiLevelType w:val="hybridMultilevel"/>
    <w:tmpl w:val="3B2C6DD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553EB0"/>
    <w:multiLevelType w:val="singleLevel"/>
    <w:tmpl w:val="4A3C7300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2">
    <w:nsid w:val="1245075D"/>
    <w:multiLevelType w:val="hybridMultilevel"/>
    <w:tmpl w:val="7ADE09F8"/>
    <w:lvl w:ilvl="0" w:tplc="07F6C094">
      <w:start w:val="2"/>
      <w:numFmt w:val="bullet"/>
      <w:lvlText w:val="-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478022E"/>
    <w:multiLevelType w:val="hybridMultilevel"/>
    <w:tmpl w:val="8C96FFB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5B460EE"/>
    <w:multiLevelType w:val="hybridMultilevel"/>
    <w:tmpl w:val="6338F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5D53D7C"/>
    <w:multiLevelType w:val="hybridMultilevel"/>
    <w:tmpl w:val="FA4CCD3C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6586F1E"/>
    <w:multiLevelType w:val="hybridMultilevel"/>
    <w:tmpl w:val="3B5EEE1A"/>
    <w:lvl w:ilvl="0" w:tplc="84BC8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1662706C"/>
    <w:multiLevelType w:val="hybridMultilevel"/>
    <w:tmpl w:val="7BE0DCF2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A43CA9"/>
    <w:multiLevelType w:val="hybridMultilevel"/>
    <w:tmpl w:val="E32A5062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6BD12C9"/>
    <w:multiLevelType w:val="multilevel"/>
    <w:tmpl w:val="D2BE5A6C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16D4724E"/>
    <w:multiLevelType w:val="hybridMultilevel"/>
    <w:tmpl w:val="C24ED4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7071541"/>
    <w:multiLevelType w:val="hybridMultilevel"/>
    <w:tmpl w:val="12441444"/>
    <w:lvl w:ilvl="0" w:tplc="84BC8692">
      <w:start w:val="1"/>
      <w:numFmt w:val="bullet"/>
      <w:lvlText w:val=""/>
      <w:lvlJc w:val="left"/>
      <w:pPr>
        <w:ind w:left="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2">
    <w:nsid w:val="180070EB"/>
    <w:multiLevelType w:val="singleLevel"/>
    <w:tmpl w:val="D5C4716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3">
    <w:nsid w:val="1A833A3D"/>
    <w:multiLevelType w:val="multilevel"/>
    <w:tmpl w:val="2C82E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>
    <w:nsid w:val="1B886C4B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C367F01"/>
    <w:multiLevelType w:val="hybridMultilevel"/>
    <w:tmpl w:val="29A8833C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E5A2CF8"/>
    <w:multiLevelType w:val="hybridMultilevel"/>
    <w:tmpl w:val="A9665B1C"/>
    <w:lvl w:ilvl="0" w:tplc="85EC16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0A6472A"/>
    <w:multiLevelType w:val="hybridMultilevel"/>
    <w:tmpl w:val="BE3A4E2E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12538C4"/>
    <w:multiLevelType w:val="hybridMultilevel"/>
    <w:tmpl w:val="013CA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25A1862"/>
    <w:multiLevelType w:val="hybridMultilevel"/>
    <w:tmpl w:val="418CFDD6"/>
    <w:lvl w:ilvl="0" w:tplc="60921DC4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4076123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55314B9"/>
    <w:multiLevelType w:val="hybridMultilevel"/>
    <w:tmpl w:val="A29E20AC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7B21DFB"/>
    <w:multiLevelType w:val="hybridMultilevel"/>
    <w:tmpl w:val="A37EAC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A5C3E16"/>
    <w:multiLevelType w:val="hybridMultilevel"/>
    <w:tmpl w:val="7C8478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628A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0F62E28">
      <w:start w:val="1"/>
      <w:numFmt w:val="decimal"/>
      <w:lvlText w:val="%3."/>
      <w:lvlJc w:val="left"/>
      <w:pPr>
        <w:tabs>
          <w:tab w:val="num" w:pos="2895"/>
        </w:tabs>
        <w:ind w:left="2895" w:hanging="91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AA12BEE"/>
    <w:multiLevelType w:val="hybridMultilevel"/>
    <w:tmpl w:val="F87C5D18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AE12A1F"/>
    <w:multiLevelType w:val="hybridMultilevel"/>
    <w:tmpl w:val="2EBA2262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B674444"/>
    <w:multiLevelType w:val="multilevel"/>
    <w:tmpl w:val="39DACD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C9161E3"/>
    <w:multiLevelType w:val="singleLevel"/>
    <w:tmpl w:val="139828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8">
    <w:nsid w:val="2D7818D4"/>
    <w:multiLevelType w:val="multilevel"/>
    <w:tmpl w:val="82A68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>
    <w:nsid w:val="2E703F63"/>
    <w:multiLevelType w:val="hybridMultilevel"/>
    <w:tmpl w:val="F04A0DA6"/>
    <w:lvl w:ilvl="0" w:tplc="D25EF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2017D48"/>
    <w:multiLevelType w:val="hybridMultilevel"/>
    <w:tmpl w:val="F87070EA"/>
    <w:lvl w:ilvl="0" w:tplc="B066DB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380C29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329650CF"/>
    <w:multiLevelType w:val="hybridMultilevel"/>
    <w:tmpl w:val="C5061A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3935502"/>
    <w:multiLevelType w:val="singleLevel"/>
    <w:tmpl w:val="4D80AA06"/>
    <w:lvl w:ilvl="0">
      <w:start w:val="1"/>
      <w:numFmt w:val="bullet"/>
      <w:pStyle w:val="wyliczenie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34921565"/>
    <w:multiLevelType w:val="hybridMultilevel"/>
    <w:tmpl w:val="D72097C4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4FA1D7C"/>
    <w:multiLevelType w:val="hybridMultilevel"/>
    <w:tmpl w:val="B61CD440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86E233A"/>
    <w:multiLevelType w:val="hybridMultilevel"/>
    <w:tmpl w:val="5F52314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6">
    <w:nsid w:val="3DB50035"/>
    <w:multiLevelType w:val="hybridMultilevel"/>
    <w:tmpl w:val="7610D2E4"/>
    <w:lvl w:ilvl="0" w:tplc="D904127C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>
    <w:nsid w:val="3E6031B8"/>
    <w:multiLevelType w:val="multilevel"/>
    <w:tmpl w:val="710E9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58">
    <w:nsid w:val="3E823379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2AF7D74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45E0E13"/>
    <w:multiLevelType w:val="hybridMultilevel"/>
    <w:tmpl w:val="5EFC7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51C7B9E"/>
    <w:multiLevelType w:val="multilevel"/>
    <w:tmpl w:val="57F2453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</w:lvl>
    <w:lvl w:ilvl="2">
      <w:start w:val="1"/>
      <w:numFmt w:val="decimal"/>
      <w:lvlText w:val="%1.%2.%3."/>
      <w:lvlJc w:val="left"/>
      <w:pPr>
        <w:tabs>
          <w:tab w:val="num" w:pos="141"/>
        </w:tabs>
        <w:ind w:left="850" w:hanging="708"/>
      </w:pPr>
      <w:rPr>
        <w:rFonts w:asciiTheme="minorHAnsi" w:hAnsiTheme="minorHAnsi" w:cstheme="minorHAnsi" w:hint="default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215"/>
        </w:tabs>
        <w:ind w:left="1843" w:hanging="708"/>
      </w:pPr>
    </w:lvl>
    <w:lvl w:ilvl="4">
      <w:start w:val="1"/>
      <w:numFmt w:val="decimal"/>
      <w:lvlText w:val="%1.%2.%3.%4.%5."/>
      <w:lvlJc w:val="left"/>
      <w:pPr>
        <w:tabs>
          <w:tab w:val="num" w:pos="-1"/>
        </w:tabs>
        <w:ind w:left="3539" w:hanging="708"/>
      </w:pPr>
    </w:lvl>
    <w:lvl w:ilvl="5">
      <w:start w:val="1"/>
      <w:numFmt w:val="decimal"/>
      <w:lvlText w:val="%1.%2.%3.%4.%5.%6."/>
      <w:lvlJc w:val="left"/>
      <w:pPr>
        <w:tabs>
          <w:tab w:val="num" w:pos="-1"/>
        </w:tabs>
        <w:ind w:left="4247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"/>
        </w:tabs>
        <w:ind w:left="495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"/>
        </w:tabs>
        <w:ind w:left="566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"/>
        </w:tabs>
        <w:ind w:left="6371" w:hanging="708"/>
      </w:pPr>
    </w:lvl>
  </w:abstractNum>
  <w:abstractNum w:abstractNumId="62">
    <w:nsid w:val="477A5C29"/>
    <w:multiLevelType w:val="hybridMultilevel"/>
    <w:tmpl w:val="4522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A37FDA"/>
    <w:multiLevelType w:val="multilevel"/>
    <w:tmpl w:val="5EE4E2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9701355"/>
    <w:multiLevelType w:val="hybridMultilevel"/>
    <w:tmpl w:val="A8F44300"/>
    <w:lvl w:ilvl="0" w:tplc="BF046C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CE7086D"/>
    <w:multiLevelType w:val="hybridMultilevel"/>
    <w:tmpl w:val="DFF088B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E4326D4"/>
    <w:multiLevelType w:val="hybridMultilevel"/>
    <w:tmpl w:val="A7BEB546"/>
    <w:lvl w:ilvl="0" w:tplc="D904127C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54464622"/>
    <w:multiLevelType w:val="hybridMultilevel"/>
    <w:tmpl w:val="96B8B530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55E4535"/>
    <w:multiLevelType w:val="multilevel"/>
    <w:tmpl w:val="3E1625B8"/>
    <w:lvl w:ilvl="0">
      <w:start w:val="1"/>
      <w:numFmt w:val="decimal"/>
      <w:pStyle w:val="PNNagwek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NNagwek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PNNagwek3"/>
      <w:lvlText w:val="%1.%2.%3"/>
      <w:lvlJc w:val="left"/>
      <w:pPr>
        <w:tabs>
          <w:tab w:val="num" w:pos="720"/>
        </w:tabs>
        <w:ind w:left="0" w:firstLine="0"/>
      </w:pPr>
      <w:rPr>
        <w:color w:val="auto"/>
      </w:rPr>
    </w:lvl>
    <w:lvl w:ilvl="3">
      <w:start w:val="1"/>
      <w:numFmt w:val="decimal"/>
      <w:pStyle w:val="PNNagwek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PNNagwek5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pStyle w:val="PNNagwek6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9">
    <w:nsid w:val="558E6C0B"/>
    <w:multiLevelType w:val="hybridMultilevel"/>
    <w:tmpl w:val="DBC0CE12"/>
    <w:lvl w:ilvl="0" w:tplc="3DB261D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0">
    <w:nsid w:val="58033E57"/>
    <w:multiLevelType w:val="hybridMultilevel"/>
    <w:tmpl w:val="94EEDD0C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A06608A"/>
    <w:multiLevelType w:val="hybridMultilevel"/>
    <w:tmpl w:val="1B8AF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A497059"/>
    <w:multiLevelType w:val="hybridMultilevel"/>
    <w:tmpl w:val="AE242646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C5741AE"/>
    <w:multiLevelType w:val="singleLevel"/>
    <w:tmpl w:val="2CE250A8"/>
    <w:lvl w:ilvl="0">
      <w:start w:val="1"/>
      <w:numFmt w:val="decimal"/>
      <w:pStyle w:val="Tekstpodstawowy24"/>
      <w:lvlText w:val="[%1]"/>
      <w:legacy w:legacy="1" w:legacySpace="0" w:legacyIndent="340"/>
      <w:lvlJc w:val="left"/>
      <w:pPr>
        <w:ind w:left="340" w:hanging="340"/>
      </w:pPr>
    </w:lvl>
  </w:abstractNum>
  <w:abstractNum w:abstractNumId="74">
    <w:nsid w:val="616B7F99"/>
    <w:multiLevelType w:val="multilevel"/>
    <w:tmpl w:val="AABC67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>
    <w:nsid w:val="619431C9"/>
    <w:multiLevelType w:val="hybridMultilevel"/>
    <w:tmpl w:val="5BBA6322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1E27947"/>
    <w:multiLevelType w:val="hybridMultilevel"/>
    <w:tmpl w:val="FE14F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29D604C"/>
    <w:multiLevelType w:val="multilevel"/>
    <w:tmpl w:val="354ACC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8">
    <w:nsid w:val="62AE07DB"/>
    <w:multiLevelType w:val="hybridMultilevel"/>
    <w:tmpl w:val="0E902002"/>
    <w:lvl w:ilvl="0" w:tplc="A2262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4420CE0"/>
    <w:multiLevelType w:val="hybridMultilevel"/>
    <w:tmpl w:val="50A66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5D14ACA"/>
    <w:multiLevelType w:val="hybridMultilevel"/>
    <w:tmpl w:val="CBAC3A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684867D1"/>
    <w:multiLevelType w:val="hybridMultilevel"/>
    <w:tmpl w:val="0DF4BC4E"/>
    <w:lvl w:ilvl="0" w:tplc="1200F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69EE1B5B"/>
    <w:multiLevelType w:val="hybridMultilevel"/>
    <w:tmpl w:val="16FE5D98"/>
    <w:lvl w:ilvl="0" w:tplc="0415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83">
    <w:nsid w:val="6AAE52CE"/>
    <w:multiLevelType w:val="hybridMultilevel"/>
    <w:tmpl w:val="EC308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B957CEA"/>
    <w:multiLevelType w:val="hybridMultilevel"/>
    <w:tmpl w:val="D94EFD26"/>
    <w:lvl w:ilvl="0" w:tplc="FFFFFFFF">
      <w:start w:val="1"/>
      <w:numFmt w:val="decimal"/>
      <w:pStyle w:val="normy"/>
      <w:lvlText w:val="[%1]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D6A3F01"/>
    <w:multiLevelType w:val="hybridMultilevel"/>
    <w:tmpl w:val="97460300"/>
    <w:lvl w:ilvl="0" w:tplc="2B6AF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E557465"/>
    <w:multiLevelType w:val="singleLevel"/>
    <w:tmpl w:val="3B768A4A"/>
    <w:lvl w:ilvl="0">
      <w:start w:val="1"/>
      <w:numFmt w:val="decimal"/>
      <w:lvlText w:val="%1)"/>
      <w:legacy w:legacy="1" w:legacySpace="0" w:legacyIndent="476"/>
      <w:lvlJc w:val="left"/>
      <w:rPr>
        <w:rFonts w:asciiTheme="minorHAnsi" w:hAnsiTheme="minorHAnsi" w:cstheme="minorHAnsi" w:hint="default"/>
      </w:rPr>
    </w:lvl>
  </w:abstractNum>
  <w:abstractNum w:abstractNumId="87">
    <w:nsid w:val="6E951D16"/>
    <w:multiLevelType w:val="singleLevel"/>
    <w:tmpl w:val="FFFFFFFF"/>
    <w:lvl w:ilvl="0">
      <w:start w:val="1"/>
      <w:numFmt w:val="bullet"/>
      <w:pStyle w:val="11wyliczanie"/>
      <w:lvlText w:val=""/>
      <w:legacy w:legacy="1" w:legacySpace="0" w:legacyIndent="425"/>
      <w:lvlJc w:val="left"/>
      <w:pPr>
        <w:ind w:left="1418" w:hanging="425"/>
      </w:pPr>
      <w:rPr>
        <w:rFonts w:ascii="Symbol" w:hAnsi="Symbol" w:hint="default"/>
        <w:sz w:val="14"/>
      </w:rPr>
    </w:lvl>
  </w:abstractNum>
  <w:abstractNum w:abstractNumId="88">
    <w:nsid w:val="713302F0"/>
    <w:multiLevelType w:val="hybridMultilevel"/>
    <w:tmpl w:val="A918704E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2865812"/>
    <w:multiLevelType w:val="hybridMultilevel"/>
    <w:tmpl w:val="562064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75632507"/>
    <w:multiLevelType w:val="hybridMultilevel"/>
    <w:tmpl w:val="C75E1474"/>
    <w:lvl w:ilvl="0" w:tplc="FFFFFFFF">
      <w:start w:val="1"/>
      <w:numFmt w:val="lowerLetter"/>
      <w:lvlText w:val="%1)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91">
    <w:nsid w:val="784E1EE4"/>
    <w:multiLevelType w:val="hybridMultilevel"/>
    <w:tmpl w:val="D1EAAD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pStyle w:val="wyliczenie"/>
      <w:lvlText w:val=""/>
      <w:lvlJc w:val="left"/>
      <w:pPr>
        <w:tabs>
          <w:tab w:val="num" w:pos="1590"/>
        </w:tabs>
        <w:ind w:left="1590" w:hanging="51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88550D7"/>
    <w:multiLevelType w:val="hybridMultilevel"/>
    <w:tmpl w:val="2D7E85A8"/>
    <w:lvl w:ilvl="0" w:tplc="D904127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9044F7C"/>
    <w:multiLevelType w:val="hybridMultilevel"/>
    <w:tmpl w:val="4178F418"/>
    <w:lvl w:ilvl="0" w:tplc="2B6AF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9A46D32"/>
    <w:multiLevelType w:val="hybridMultilevel"/>
    <w:tmpl w:val="ED3CB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96">
    <w:nsid w:val="7BBD6261"/>
    <w:multiLevelType w:val="singleLevel"/>
    <w:tmpl w:val="37B8E85C"/>
    <w:lvl w:ilvl="0">
      <w:start w:val="1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</w:abstractNum>
  <w:abstractNum w:abstractNumId="97">
    <w:nsid w:val="7CAE6491"/>
    <w:multiLevelType w:val="hybridMultilevel"/>
    <w:tmpl w:val="13003B08"/>
    <w:lvl w:ilvl="0" w:tplc="F266E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2"/>
  </w:num>
  <w:num w:numId="3">
    <w:abstractNumId w:val="1"/>
  </w:num>
  <w:num w:numId="4">
    <w:abstractNumId w:val="0"/>
  </w:num>
  <w:num w:numId="5">
    <w:abstractNumId w:val="68"/>
  </w:num>
  <w:num w:numId="6">
    <w:abstractNumId w:val="87"/>
  </w:num>
  <w:num w:numId="7">
    <w:abstractNumId w:val="52"/>
  </w:num>
  <w:num w:numId="8">
    <w:abstractNumId w:val="84"/>
  </w:num>
  <w:num w:numId="9">
    <w:abstractNumId w:val="95"/>
  </w:num>
  <w:num w:numId="10">
    <w:abstractNumId w:val="73"/>
  </w:num>
  <w:num w:numId="11">
    <w:abstractNumId w:val="91"/>
  </w:num>
  <w:num w:numId="12">
    <w:abstractNumId w:val="72"/>
  </w:num>
  <w:num w:numId="13">
    <w:abstractNumId w:val="35"/>
  </w:num>
  <w:num w:numId="14">
    <w:abstractNumId w:val="31"/>
  </w:num>
  <w:num w:numId="15">
    <w:abstractNumId w:val="54"/>
  </w:num>
  <w:num w:numId="16">
    <w:abstractNumId w:val="45"/>
  </w:num>
  <w:num w:numId="17">
    <w:abstractNumId w:val="37"/>
  </w:num>
  <w:num w:numId="18">
    <w:abstractNumId w:val="38"/>
  </w:num>
  <w:num w:numId="19">
    <w:abstractNumId w:val="83"/>
  </w:num>
  <w:num w:numId="20">
    <w:abstractNumId w:val="42"/>
  </w:num>
  <w:num w:numId="21">
    <w:abstractNumId w:val="97"/>
  </w:num>
  <w:num w:numId="22">
    <w:abstractNumId w:val="29"/>
  </w:num>
  <w:num w:numId="23">
    <w:abstractNumId w:val="82"/>
  </w:num>
  <w:num w:numId="24">
    <w:abstractNumId w:val="30"/>
  </w:num>
  <w:num w:numId="25">
    <w:abstractNumId w:val="86"/>
  </w:num>
  <w:num w:numId="26">
    <w:abstractNumId w:val="86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Theme="minorHAnsi" w:hAnsiTheme="minorHAnsi" w:cstheme="minorHAnsi" w:hint="default"/>
        </w:rPr>
      </w:lvl>
    </w:lvlOverride>
  </w:num>
  <w:num w:numId="27">
    <w:abstractNumId w:val="49"/>
  </w:num>
  <w:num w:numId="28">
    <w:abstractNumId w:val="62"/>
  </w:num>
  <w:num w:numId="29">
    <w:abstractNumId w:val="33"/>
  </w:num>
  <w:num w:numId="30">
    <w:abstractNumId w:val="9"/>
  </w:num>
  <w:num w:numId="31">
    <w:abstractNumId w:val="92"/>
  </w:num>
  <w:num w:numId="32">
    <w:abstractNumId w:val="16"/>
  </w:num>
  <w:num w:numId="33">
    <w:abstractNumId w:val="66"/>
  </w:num>
  <w:num w:numId="34">
    <w:abstractNumId w:val="86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2"/>
  </w:num>
  <w:num w:numId="36">
    <w:abstractNumId w:val="56"/>
  </w:num>
  <w:num w:numId="37">
    <w:abstractNumId w:val="36"/>
  </w:num>
  <w:num w:numId="38">
    <w:abstractNumId w:val="75"/>
  </w:num>
  <w:num w:numId="39">
    <w:abstractNumId w:val="23"/>
  </w:num>
  <w:num w:numId="40">
    <w:abstractNumId w:val="70"/>
  </w:num>
  <w:num w:numId="41">
    <w:abstractNumId w:val="20"/>
  </w:num>
  <w:num w:numId="42">
    <w:abstractNumId w:val="15"/>
  </w:num>
  <w:num w:numId="43">
    <w:abstractNumId w:val="3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44">
    <w:abstractNumId w:val="32"/>
  </w:num>
  <w:num w:numId="45">
    <w:abstractNumId w:val="3"/>
    <w:lvlOverride w:ilvl="0">
      <w:lvl w:ilvl="0">
        <w:start w:val="1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6">
    <w:abstractNumId w:val="96"/>
  </w:num>
  <w:num w:numId="47">
    <w:abstractNumId w:val="21"/>
    <w:lvlOverride w:ilvl="0">
      <w:startOverride w:val="1"/>
    </w:lvlOverride>
  </w:num>
  <w:num w:numId="48">
    <w:abstractNumId w:val="85"/>
  </w:num>
  <w:num w:numId="49">
    <w:abstractNumId w:val="93"/>
  </w:num>
  <w:num w:numId="50">
    <w:abstractNumId w:val="5"/>
  </w:num>
  <w:num w:numId="51">
    <w:abstractNumId w:val="6"/>
  </w:num>
  <w:num w:numId="52">
    <w:abstractNumId w:val="7"/>
  </w:num>
  <w:num w:numId="53">
    <w:abstractNumId w:val="14"/>
  </w:num>
  <w:num w:numId="54">
    <w:abstractNumId w:val="69"/>
  </w:num>
  <w:num w:numId="55">
    <w:abstractNumId w:val="11"/>
  </w:num>
  <w:num w:numId="56">
    <w:abstractNumId w:val="89"/>
  </w:num>
  <w:num w:numId="57">
    <w:abstractNumId w:val="24"/>
  </w:num>
  <w:num w:numId="58">
    <w:abstractNumId w:val="47"/>
  </w:num>
  <w:num w:numId="59">
    <w:abstractNumId w:val="39"/>
  </w:num>
  <w:num w:numId="60">
    <w:abstractNumId w:val="26"/>
  </w:num>
  <w:num w:numId="6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"/>
    <w:lvlOverride w:ilvl="0">
      <w:lvl w:ilvl="0">
        <w:numFmt w:val="bullet"/>
        <w:lvlText w:val="-"/>
        <w:lvlJc w:val="left"/>
        <w:pPr>
          <w:tabs>
            <w:tab w:val="num" w:pos="797"/>
          </w:tabs>
          <w:ind w:left="797" w:hanging="360"/>
        </w:pPr>
        <w:rPr>
          <w:rFonts w:ascii="Times New Roman" w:eastAsia="Times New Roman" w:hAnsi="Times New Roman" w:cs="Times New Roman" w:hint="default"/>
        </w:rPr>
      </w:lvl>
    </w:lvlOverride>
  </w:num>
  <w:num w:numId="65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81"/>
  </w:num>
  <w:num w:numId="77">
    <w:abstractNumId w:val="43"/>
  </w:num>
  <w:num w:numId="78">
    <w:abstractNumId w:val="80"/>
  </w:num>
  <w:num w:numId="79">
    <w:abstractNumId w:val="90"/>
  </w:num>
  <w:num w:numId="80">
    <w:abstractNumId w:val="76"/>
  </w:num>
  <w:num w:numId="81">
    <w:abstractNumId w:val="55"/>
  </w:num>
  <w:num w:numId="82">
    <w:abstractNumId w:val="50"/>
  </w:num>
  <w:num w:numId="83">
    <w:abstractNumId w:val="57"/>
  </w:num>
  <w:num w:numId="84">
    <w:abstractNumId w:val="48"/>
    <w:lvlOverride w:ilvl="0">
      <w:lvl w:ilvl="0">
        <w:start w:val="1"/>
        <w:numFmt w:val="decimal"/>
        <w:lvlText w:val="%1."/>
        <w:lvlJc w:val="left"/>
        <w:pPr>
          <w:ind w:left="493" w:hanging="49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493" w:hanging="49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493" w:hanging="49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493" w:hanging="49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3" w:hanging="49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3" w:hanging="49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3" w:hanging="49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3" w:hanging="49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3" w:hanging="493"/>
        </w:pPr>
        <w:rPr>
          <w:rFonts w:hint="default"/>
        </w:rPr>
      </w:lvl>
    </w:lvlOverride>
  </w:num>
  <w:num w:numId="85">
    <w:abstractNumId w:val="17"/>
  </w:num>
  <w:num w:numId="86">
    <w:abstractNumId w:val="74"/>
  </w:num>
  <w:num w:numId="87">
    <w:abstractNumId w:val="79"/>
  </w:num>
  <w:num w:numId="88">
    <w:abstractNumId w:val="64"/>
  </w:num>
  <w:num w:numId="89">
    <w:abstractNumId w:val="77"/>
  </w:num>
  <w:num w:numId="90">
    <w:abstractNumId w:val="46"/>
  </w:num>
  <w:num w:numId="91">
    <w:abstractNumId w:val="63"/>
  </w:num>
  <w:num w:numId="92">
    <w:abstractNumId w:val="18"/>
  </w:num>
  <w:num w:numId="93">
    <w:abstractNumId w:val="71"/>
  </w:num>
  <w:num w:numId="94">
    <w:abstractNumId w:val="13"/>
  </w:num>
  <w:num w:numId="95">
    <w:abstractNumId w:val="27"/>
  </w:num>
  <w:num w:numId="96">
    <w:abstractNumId w:val="65"/>
  </w:num>
  <w:num w:numId="97">
    <w:abstractNumId w:val="19"/>
  </w:num>
  <w:num w:numId="98">
    <w:abstractNumId w:val="28"/>
  </w:num>
  <w:num w:numId="99">
    <w:abstractNumId w:val="88"/>
  </w:num>
  <w:num w:numId="100">
    <w:abstractNumId w:val="94"/>
  </w:num>
  <w:num w:numId="101">
    <w:abstractNumId w:val="10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6F"/>
    <w:rsid w:val="0000069C"/>
    <w:rsid w:val="00000C5C"/>
    <w:rsid w:val="00000E25"/>
    <w:rsid w:val="0000548B"/>
    <w:rsid w:val="00005591"/>
    <w:rsid w:val="0000646C"/>
    <w:rsid w:val="0001341C"/>
    <w:rsid w:val="00016027"/>
    <w:rsid w:val="0001660A"/>
    <w:rsid w:val="000179F2"/>
    <w:rsid w:val="000203F4"/>
    <w:rsid w:val="00020845"/>
    <w:rsid w:val="000218D5"/>
    <w:rsid w:val="00024E86"/>
    <w:rsid w:val="00026104"/>
    <w:rsid w:val="000279AC"/>
    <w:rsid w:val="00031357"/>
    <w:rsid w:val="000327C1"/>
    <w:rsid w:val="00033B5E"/>
    <w:rsid w:val="00036D39"/>
    <w:rsid w:val="00044E2E"/>
    <w:rsid w:val="000454D1"/>
    <w:rsid w:val="00050807"/>
    <w:rsid w:val="00050945"/>
    <w:rsid w:val="00051245"/>
    <w:rsid w:val="00051718"/>
    <w:rsid w:val="00055050"/>
    <w:rsid w:val="00061171"/>
    <w:rsid w:val="00061424"/>
    <w:rsid w:val="0006260B"/>
    <w:rsid w:val="00062D6F"/>
    <w:rsid w:val="00062E92"/>
    <w:rsid w:val="00063A07"/>
    <w:rsid w:val="0006435B"/>
    <w:rsid w:val="00065425"/>
    <w:rsid w:val="00065849"/>
    <w:rsid w:val="00070D82"/>
    <w:rsid w:val="0007218F"/>
    <w:rsid w:val="00072272"/>
    <w:rsid w:val="00072911"/>
    <w:rsid w:val="00076D15"/>
    <w:rsid w:val="00080914"/>
    <w:rsid w:val="00081BAC"/>
    <w:rsid w:val="000863CB"/>
    <w:rsid w:val="00086715"/>
    <w:rsid w:val="00086C56"/>
    <w:rsid w:val="000876B7"/>
    <w:rsid w:val="00094560"/>
    <w:rsid w:val="000946A2"/>
    <w:rsid w:val="000969E8"/>
    <w:rsid w:val="000A10E3"/>
    <w:rsid w:val="000A4487"/>
    <w:rsid w:val="000B1020"/>
    <w:rsid w:val="000B2D60"/>
    <w:rsid w:val="000B36BA"/>
    <w:rsid w:val="000B4B2B"/>
    <w:rsid w:val="000B505E"/>
    <w:rsid w:val="000C109A"/>
    <w:rsid w:val="000C3073"/>
    <w:rsid w:val="000C33DF"/>
    <w:rsid w:val="000C3865"/>
    <w:rsid w:val="000C4720"/>
    <w:rsid w:val="000C72D3"/>
    <w:rsid w:val="000D1998"/>
    <w:rsid w:val="000D2749"/>
    <w:rsid w:val="000D48C9"/>
    <w:rsid w:val="000D4D44"/>
    <w:rsid w:val="000E1F75"/>
    <w:rsid w:val="000E62CB"/>
    <w:rsid w:val="000F1693"/>
    <w:rsid w:val="000F2B0C"/>
    <w:rsid w:val="000F2EEA"/>
    <w:rsid w:val="000F3CCC"/>
    <w:rsid w:val="000F4142"/>
    <w:rsid w:val="000F74C7"/>
    <w:rsid w:val="0010199D"/>
    <w:rsid w:val="00101C3B"/>
    <w:rsid w:val="001063B8"/>
    <w:rsid w:val="001117CD"/>
    <w:rsid w:val="001162F9"/>
    <w:rsid w:val="0012074F"/>
    <w:rsid w:val="001225C6"/>
    <w:rsid w:val="001237D7"/>
    <w:rsid w:val="00125CF0"/>
    <w:rsid w:val="00126326"/>
    <w:rsid w:val="001321BC"/>
    <w:rsid w:val="0013334B"/>
    <w:rsid w:val="00134C93"/>
    <w:rsid w:val="00141C5F"/>
    <w:rsid w:val="00150E89"/>
    <w:rsid w:val="00151272"/>
    <w:rsid w:val="001530D4"/>
    <w:rsid w:val="00153974"/>
    <w:rsid w:val="001561C4"/>
    <w:rsid w:val="001577E7"/>
    <w:rsid w:val="00157855"/>
    <w:rsid w:val="00160A06"/>
    <w:rsid w:val="001610F7"/>
    <w:rsid w:val="001619B2"/>
    <w:rsid w:val="00162176"/>
    <w:rsid w:val="001632CE"/>
    <w:rsid w:val="00163B8B"/>
    <w:rsid w:val="00163FE4"/>
    <w:rsid w:val="001648E8"/>
    <w:rsid w:val="0016526C"/>
    <w:rsid w:val="00170ED1"/>
    <w:rsid w:val="00171FCC"/>
    <w:rsid w:val="00173784"/>
    <w:rsid w:val="0017401F"/>
    <w:rsid w:val="00177F21"/>
    <w:rsid w:val="00180618"/>
    <w:rsid w:val="00181B02"/>
    <w:rsid w:val="00183495"/>
    <w:rsid w:val="00183C95"/>
    <w:rsid w:val="00185CC9"/>
    <w:rsid w:val="00187446"/>
    <w:rsid w:val="00191467"/>
    <w:rsid w:val="00193513"/>
    <w:rsid w:val="00194CDB"/>
    <w:rsid w:val="00195498"/>
    <w:rsid w:val="001964EB"/>
    <w:rsid w:val="001A1207"/>
    <w:rsid w:val="001A2691"/>
    <w:rsid w:val="001A60FB"/>
    <w:rsid w:val="001A7DAE"/>
    <w:rsid w:val="001B033A"/>
    <w:rsid w:val="001B1323"/>
    <w:rsid w:val="001B3CEB"/>
    <w:rsid w:val="001B3DE6"/>
    <w:rsid w:val="001C1661"/>
    <w:rsid w:val="001C19B2"/>
    <w:rsid w:val="001C1EC9"/>
    <w:rsid w:val="001C2D6F"/>
    <w:rsid w:val="001C35AC"/>
    <w:rsid w:val="001C43F3"/>
    <w:rsid w:val="001C5817"/>
    <w:rsid w:val="001C5DB4"/>
    <w:rsid w:val="001C6B6C"/>
    <w:rsid w:val="001C77FB"/>
    <w:rsid w:val="001D0806"/>
    <w:rsid w:val="001D1C6B"/>
    <w:rsid w:val="001D4EFB"/>
    <w:rsid w:val="001D57E9"/>
    <w:rsid w:val="001E1089"/>
    <w:rsid w:val="001E10E2"/>
    <w:rsid w:val="001E2AA1"/>
    <w:rsid w:val="001E42BA"/>
    <w:rsid w:val="001E6DDD"/>
    <w:rsid w:val="001F1790"/>
    <w:rsid w:val="001F3200"/>
    <w:rsid w:val="001F3E26"/>
    <w:rsid w:val="00200AD1"/>
    <w:rsid w:val="002037D3"/>
    <w:rsid w:val="00203D01"/>
    <w:rsid w:val="00206D9F"/>
    <w:rsid w:val="00207F6B"/>
    <w:rsid w:val="00211A82"/>
    <w:rsid w:val="00211EE9"/>
    <w:rsid w:val="00213359"/>
    <w:rsid w:val="0021480E"/>
    <w:rsid w:val="00220D1E"/>
    <w:rsid w:val="0022118E"/>
    <w:rsid w:val="00223D0F"/>
    <w:rsid w:val="00223F0F"/>
    <w:rsid w:val="00227F0C"/>
    <w:rsid w:val="0023073B"/>
    <w:rsid w:val="00230C28"/>
    <w:rsid w:val="002321CF"/>
    <w:rsid w:val="0023619F"/>
    <w:rsid w:val="00236972"/>
    <w:rsid w:val="00240906"/>
    <w:rsid w:val="002433F6"/>
    <w:rsid w:val="002452C2"/>
    <w:rsid w:val="002469B6"/>
    <w:rsid w:val="00251BA0"/>
    <w:rsid w:val="00253647"/>
    <w:rsid w:val="00253DC6"/>
    <w:rsid w:val="00254C85"/>
    <w:rsid w:val="00254D63"/>
    <w:rsid w:val="0025590D"/>
    <w:rsid w:val="00260B31"/>
    <w:rsid w:val="002626BF"/>
    <w:rsid w:val="00262E3E"/>
    <w:rsid w:val="002638CD"/>
    <w:rsid w:val="0026556A"/>
    <w:rsid w:val="00265A65"/>
    <w:rsid w:val="002667E8"/>
    <w:rsid w:val="00266CFD"/>
    <w:rsid w:val="00270140"/>
    <w:rsid w:val="002757BB"/>
    <w:rsid w:val="002766D8"/>
    <w:rsid w:val="002932C2"/>
    <w:rsid w:val="00296A38"/>
    <w:rsid w:val="002A015F"/>
    <w:rsid w:val="002A1013"/>
    <w:rsid w:val="002A4370"/>
    <w:rsid w:val="002A522D"/>
    <w:rsid w:val="002A6699"/>
    <w:rsid w:val="002A6D5D"/>
    <w:rsid w:val="002B1472"/>
    <w:rsid w:val="002B1F6D"/>
    <w:rsid w:val="002B350D"/>
    <w:rsid w:val="002B6E34"/>
    <w:rsid w:val="002B744A"/>
    <w:rsid w:val="002C1A61"/>
    <w:rsid w:val="002C292E"/>
    <w:rsid w:val="002C2DE7"/>
    <w:rsid w:val="002C67FF"/>
    <w:rsid w:val="002D4B90"/>
    <w:rsid w:val="002D5533"/>
    <w:rsid w:val="002D7A9C"/>
    <w:rsid w:val="002D7AAB"/>
    <w:rsid w:val="002E07B0"/>
    <w:rsid w:val="002E189F"/>
    <w:rsid w:val="002E299C"/>
    <w:rsid w:val="002E2FCC"/>
    <w:rsid w:val="002E3C49"/>
    <w:rsid w:val="002E4AAD"/>
    <w:rsid w:val="002E58F1"/>
    <w:rsid w:val="002E6EF0"/>
    <w:rsid w:val="002F11C3"/>
    <w:rsid w:val="002F29DD"/>
    <w:rsid w:val="002F2B67"/>
    <w:rsid w:val="002F2C50"/>
    <w:rsid w:val="002F2E5E"/>
    <w:rsid w:val="002F5089"/>
    <w:rsid w:val="002F5673"/>
    <w:rsid w:val="002F7D63"/>
    <w:rsid w:val="00300780"/>
    <w:rsid w:val="00301BE6"/>
    <w:rsid w:val="00301C97"/>
    <w:rsid w:val="00303536"/>
    <w:rsid w:val="003053D2"/>
    <w:rsid w:val="00307578"/>
    <w:rsid w:val="0031272B"/>
    <w:rsid w:val="00314120"/>
    <w:rsid w:val="003146C1"/>
    <w:rsid w:val="00317DFA"/>
    <w:rsid w:val="00320B83"/>
    <w:rsid w:val="00322F05"/>
    <w:rsid w:val="00323369"/>
    <w:rsid w:val="003248F8"/>
    <w:rsid w:val="00326A88"/>
    <w:rsid w:val="00326D06"/>
    <w:rsid w:val="003305A3"/>
    <w:rsid w:val="003317CE"/>
    <w:rsid w:val="00331F9E"/>
    <w:rsid w:val="00333A7C"/>
    <w:rsid w:val="00336819"/>
    <w:rsid w:val="00336BA5"/>
    <w:rsid w:val="00337458"/>
    <w:rsid w:val="00340584"/>
    <w:rsid w:val="003413AD"/>
    <w:rsid w:val="00345164"/>
    <w:rsid w:val="00350626"/>
    <w:rsid w:val="00350A17"/>
    <w:rsid w:val="00351BBC"/>
    <w:rsid w:val="0035408C"/>
    <w:rsid w:val="003550B0"/>
    <w:rsid w:val="003565ED"/>
    <w:rsid w:val="00356F41"/>
    <w:rsid w:val="0035775B"/>
    <w:rsid w:val="00360176"/>
    <w:rsid w:val="003625F8"/>
    <w:rsid w:val="00362DA1"/>
    <w:rsid w:val="00365C2A"/>
    <w:rsid w:val="00367514"/>
    <w:rsid w:val="00370DE2"/>
    <w:rsid w:val="003728A0"/>
    <w:rsid w:val="00372A75"/>
    <w:rsid w:val="0037757C"/>
    <w:rsid w:val="00380D5D"/>
    <w:rsid w:val="00382B0F"/>
    <w:rsid w:val="00382DD6"/>
    <w:rsid w:val="00384591"/>
    <w:rsid w:val="00385110"/>
    <w:rsid w:val="003871A8"/>
    <w:rsid w:val="003900ED"/>
    <w:rsid w:val="003954E7"/>
    <w:rsid w:val="00396BEC"/>
    <w:rsid w:val="00396CAB"/>
    <w:rsid w:val="00397B64"/>
    <w:rsid w:val="003A1A5A"/>
    <w:rsid w:val="003A59BB"/>
    <w:rsid w:val="003B01FA"/>
    <w:rsid w:val="003B176B"/>
    <w:rsid w:val="003B2F2C"/>
    <w:rsid w:val="003B793C"/>
    <w:rsid w:val="003B7EFA"/>
    <w:rsid w:val="003C0B97"/>
    <w:rsid w:val="003C1724"/>
    <w:rsid w:val="003C1916"/>
    <w:rsid w:val="003C29FC"/>
    <w:rsid w:val="003C59DF"/>
    <w:rsid w:val="003C61E5"/>
    <w:rsid w:val="003C7386"/>
    <w:rsid w:val="003D0CF4"/>
    <w:rsid w:val="003D24D7"/>
    <w:rsid w:val="003D4021"/>
    <w:rsid w:val="003D41CC"/>
    <w:rsid w:val="003D4A8D"/>
    <w:rsid w:val="003D60C9"/>
    <w:rsid w:val="003E1889"/>
    <w:rsid w:val="003E1D53"/>
    <w:rsid w:val="003E5FC9"/>
    <w:rsid w:val="003E6D95"/>
    <w:rsid w:val="003E7A36"/>
    <w:rsid w:val="003F0C6D"/>
    <w:rsid w:val="003F201F"/>
    <w:rsid w:val="003F29FF"/>
    <w:rsid w:val="003F39AB"/>
    <w:rsid w:val="00403121"/>
    <w:rsid w:val="0040411F"/>
    <w:rsid w:val="00406FC8"/>
    <w:rsid w:val="00410AA9"/>
    <w:rsid w:val="004115D4"/>
    <w:rsid w:val="004117B9"/>
    <w:rsid w:val="004147F0"/>
    <w:rsid w:val="00421D6F"/>
    <w:rsid w:val="00422577"/>
    <w:rsid w:val="00426866"/>
    <w:rsid w:val="00427D1A"/>
    <w:rsid w:val="00432625"/>
    <w:rsid w:val="00433924"/>
    <w:rsid w:val="00437B5B"/>
    <w:rsid w:val="0044453A"/>
    <w:rsid w:val="0044579F"/>
    <w:rsid w:val="00452369"/>
    <w:rsid w:val="00452409"/>
    <w:rsid w:val="00454D27"/>
    <w:rsid w:val="00455FF7"/>
    <w:rsid w:val="00457AF5"/>
    <w:rsid w:val="00457F25"/>
    <w:rsid w:val="00460D60"/>
    <w:rsid w:val="00461C67"/>
    <w:rsid w:val="00467C2F"/>
    <w:rsid w:val="00472424"/>
    <w:rsid w:val="00474AED"/>
    <w:rsid w:val="0047632F"/>
    <w:rsid w:val="00476363"/>
    <w:rsid w:val="00477EFE"/>
    <w:rsid w:val="004823CE"/>
    <w:rsid w:val="004825A5"/>
    <w:rsid w:val="00483023"/>
    <w:rsid w:val="00483861"/>
    <w:rsid w:val="0048400F"/>
    <w:rsid w:val="004845B0"/>
    <w:rsid w:val="004849BC"/>
    <w:rsid w:val="00490087"/>
    <w:rsid w:val="00490992"/>
    <w:rsid w:val="00491686"/>
    <w:rsid w:val="0049332F"/>
    <w:rsid w:val="0049502D"/>
    <w:rsid w:val="00495137"/>
    <w:rsid w:val="00496B15"/>
    <w:rsid w:val="00496C00"/>
    <w:rsid w:val="004A19B2"/>
    <w:rsid w:val="004A3B51"/>
    <w:rsid w:val="004A5633"/>
    <w:rsid w:val="004A5FD4"/>
    <w:rsid w:val="004A6FF2"/>
    <w:rsid w:val="004B0476"/>
    <w:rsid w:val="004B4BF0"/>
    <w:rsid w:val="004B4D60"/>
    <w:rsid w:val="004B5589"/>
    <w:rsid w:val="004B57C2"/>
    <w:rsid w:val="004C13F8"/>
    <w:rsid w:val="004C1534"/>
    <w:rsid w:val="004C3172"/>
    <w:rsid w:val="004C39BE"/>
    <w:rsid w:val="004C571D"/>
    <w:rsid w:val="004C712C"/>
    <w:rsid w:val="004C7BF0"/>
    <w:rsid w:val="004D4204"/>
    <w:rsid w:val="004D5AB3"/>
    <w:rsid w:val="004D7602"/>
    <w:rsid w:val="004E010B"/>
    <w:rsid w:val="004E3423"/>
    <w:rsid w:val="004E4055"/>
    <w:rsid w:val="004F0F46"/>
    <w:rsid w:val="004F1DE0"/>
    <w:rsid w:val="004F2D14"/>
    <w:rsid w:val="004F5EC9"/>
    <w:rsid w:val="004F61CC"/>
    <w:rsid w:val="0050154C"/>
    <w:rsid w:val="00501821"/>
    <w:rsid w:val="005018ED"/>
    <w:rsid w:val="00502132"/>
    <w:rsid w:val="005033A5"/>
    <w:rsid w:val="00504A13"/>
    <w:rsid w:val="00511ACA"/>
    <w:rsid w:val="00512677"/>
    <w:rsid w:val="00513A9B"/>
    <w:rsid w:val="00513AEE"/>
    <w:rsid w:val="00514BDA"/>
    <w:rsid w:val="005157C2"/>
    <w:rsid w:val="005175AA"/>
    <w:rsid w:val="005206D8"/>
    <w:rsid w:val="00525A3F"/>
    <w:rsid w:val="005277E0"/>
    <w:rsid w:val="005365E6"/>
    <w:rsid w:val="00537580"/>
    <w:rsid w:val="005439AF"/>
    <w:rsid w:val="00545D34"/>
    <w:rsid w:val="00545E1A"/>
    <w:rsid w:val="00546250"/>
    <w:rsid w:val="005468A5"/>
    <w:rsid w:val="00547E68"/>
    <w:rsid w:val="0055121D"/>
    <w:rsid w:val="00551515"/>
    <w:rsid w:val="00551C1A"/>
    <w:rsid w:val="00551F99"/>
    <w:rsid w:val="00557651"/>
    <w:rsid w:val="00557920"/>
    <w:rsid w:val="00560342"/>
    <w:rsid w:val="005610DF"/>
    <w:rsid w:val="005618DF"/>
    <w:rsid w:val="00561A3A"/>
    <w:rsid w:val="00562F32"/>
    <w:rsid w:val="0056349E"/>
    <w:rsid w:val="0056358D"/>
    <w:rsid w:val="0056732C"/>
    <w:rsid w:val="00571E2B"/>
    <w:rsid w:val="00572CE6"/>
    <w:rsid w:val="00572F33"/>
    <w:rsid w:val="0057691E"/>
    <w:rsid w:val="00577158"/>
    <w:rsid w:val="00577B11"/>
    <w:rsid w:val="00582FCC"/>
    <w:rsid w:val="00590FCE"/>
    <w:rsid w:val="00593CBF"/>
    <w:rsid w:val="005955B8"/>
    <w:rsid w:val="005A20D5"/>
    <w:rsid w:val="005A2DAB"/>
    <w:rsid w:val="005A3A5C"/>
    <w:rsid w:val="005A5C11"/>
    <w:rsid w:val="005B2EE4"/>
    <w:rsid w:val="005B3166"/>
    <w:rsid w:val="005B3361"/>
    <w:rsid w:val="005B4ED0"/>
    <w:rsid w:val="005B57C4"/>
    <w:rsid w:val="005C2661"/>
    <w:rsid w:val="005C2AE4"/>
    <w:rsid w:val="005C470E"/>
    <w:rsid w:val="005C600F"/>
    <w:rsid w:val="005C6077"/>
    <w:rsid w:val="005C6235"/>
    <w:rsid w:val="005D1481"/>
    <w:rsid w:val="005D2618"/>
    <w:rsid w:val="005D2846"/>
    <w:rsid w:val="005D316A"/>
    <w:rsid w:val="005D3912"/>
    <w:rsid w:val="005D4DFD"/>
    <w:rsid w:val="005D5C9F"/>
    <w:rsid w:val="005D7D52"/>
    <w:rsid w:val="005E0F4B"/>
    <w:rsid w:val="005E3348"/>
    <w:rsid w:val="005E56F0"/>
    <w:rsid w:val="005F08A7"/>
    <w:rsid w:val="005F321B"/>
    <w:rsid w:val="005F511E"/>
    <w:rsid w:val="005F51A4"/>
    <w:rsid w:val="005F5217"/>
    <w:rsid w:val="005F6247"/>
    <w:rsid w:val="0060189A"/>
    <w:rsid w:val="00602247"/>
    <w:rsid w:val="006036E2"/>
    <w:rsid w:val="00604B21"/>
    <w:rsid w:val="006105A9"/>
    <w:rsid w:val="00611E50"/>
    <w:rsid w:val="00612DD8"/>
    <w:rsid w:val="006153DD"/>
    <w:rsid w:val="00615D09"/>
    <w:rsid w:val="006166A8"/>
    <w:rsid w:val="00623479"/>
    <w:rsid w:val="00623687"/>
    <w:rsid w:val="0062440A"/>
    <w:rsid w:val="00624D4B"/>
    <w:rsid w:val="00627AD5"/>
    <w:rsid w:val="0063027C"/>
    <w:rsid w:val="00630B62"/>
    <w:rsid w:val="006318A4"/>
    <w:rsid w:val="00633038"/>
    <w:rsid w:val="00634344"/>
    <w:rsid w:val="0063494F"/>
    <w:rsid w:val="00636FBC"/>
    <w:rsid w:val="00637296"/>
    <w:rsid w:val="00637A85"/>
    <w:rsid w:val="00640D22"/>
    <w:rsid w:val="00646CEE"/>
    <w:rsid w:val="006479A0"/>
    <w:rsid w:val="00650FC9"/>
    <w:rsid w:val="00656B3A"/>
    <w:rsid w:val="00663963"/>
    <w:rsid w:val="00665352"/>
    <w:rsid w:val="00670DCC"/>
    <w:rsid w:val="00673249"/>
    <w:rsid w:val="006734F1"/>
    <w:rsid w:val="00674948"/>
    <w:rsid w:val="00674F51"/>
    <w:rsid w:val="00686DD9"/>
    <w:rsid w:val="00692A15"/>
    <w:rsid w:val="00692BC7"/>
    <w:rsid w:val="00695B29"/>
    <w:rsid w:val="0069666A"/>
    <w:rsid w:val="00696831"/>
    <w:rsid w:val="00697600"/>
    <w:rsid w:val="00697FA8"/>
    <w:rsid w:val="006A6476"/>
    <w:rsid w:val="006B270E"/>
    <w:rsid w:val="006B4EED"/>
    <w:rsid w:val="006B565C"/>
    <w:rsid w:val="006C1E06"/>
    <w:rsid w:val="006C210D"/>
    <w:rsid w:val="006C3304"/>
    <w:rsid w:val="006C39AE"/>
    <w:rsid w:val="006C56C3"/>
    <w:rsid w:val="006C6287"/>
    <w:rsid w:val="006C6A33"/>
    <w:rsid w:val="006D0A82"/>
    <w:rsid w:val="006D76CD"/>
    <w:rsid w:val="006D77E4"/>
    <w:rsid w:val="006E221F"/>
    <w:rsid w:val="006E2420"/>
    <w:rsid w:val="006E4001"/>
    <w:rsid w:val="006E431C"/>
    <w:rsid w:val="006F0B13"/>
    <w:rsid w:val="006F37B6"/>
    <w:rsid w:val="006F3EDD"/>
    <w:rsid w:val="006F45E8"/>
    <w:rsid w:val="006F7E8C"/>
    <w:rsid w:val="00701ED0"/>
    <w:rsid w:val="00702438"/>
    <w:rsid w:val="00705FBC"/>
    <w:rsid w:val="00706F0E"/>
    <w:rsid w:val="00711AA1"/>
    <w:rsid w:val="00712543"/>
    <w:rsid w:val="007137B6"/>
    <w:rsid w:val="007145CB"/>
    <w:rsid w:val="00715DDC"/>
    <w:rsid w:val="0071786B"/>
    <w:rsid w:val="00720225"/>
    <w:rsid w:val="00720566"/>
    <w:rsid w:val="0072202A"/>
    <w:rsid w:val="00726992"/>
    <w:rsid w:val="00726D09"/>
    <w:rsid w:val="0072770F"/>
    <w:rsid w:val="0073101C"/>
    <w:rsid w:val="00731FE4"/>
    <w:rsid w:val="0073317D"/>
    <w:rsid w:val="00742E87"/>
    <w:rsid w:val="0074466F"/>
    <w:rsid w:val="0074541E"/>
    <w:rsid w:val="007457A7"/>
    <w:rsid w:val="007466E9"/>
    <w:rsid w:val="00750D3B"/>
    <w:rsid w:val="00751DAF"/>
    <w:rsid w:val="00754CB1"/>
    <w:rsid w:val="00755655"/>
    <w:rsid w:val="007627B5"/>
    <w:rsid w:val="00766E6C"/>
    <w:rsid w:val="00767407"/>
    <w:rsid w:val="00767782"/>
    <w:rsid w:val="00771CF4"/>
    <w:rsid w:val="007722FB"/>
    <w:rsid w:val="00773A88"/>
    <w:rsid w:val="00774808"/>
    <w:rsid w:val="00775114"/>
    <w:rsid w:val="00781B64"/>
    <w:rsid w:val="00782110"/>
    <w:rsid w:val="007873F6"/>
    <w:rsid w:val="007905E8"/>
    <w:rsid w:val="00791FA7"/>
    <w:rsid w:val="00792CDF"/>
    <w:rsid w:val="00796580"/>
    <w:rsid w:val="007A0A31"/>
    <w:rsid w:val="007A13FB"/>
    <w:rsid w:val="007A185D"/>
    <w:rsid w:val="007A1CE4"/>
    <w:rsid w:val="007A2865"/>
    <w:rsid w:val="007A7D21"/>
    <w:rsid w:val="007B1D96"/>
    <w:rsid w:val="007B326A"/>
    <w:rsid w:val="007B4029"/>
    <w:rsid w:val="007B43FD"/>
    <w:rsid w:val="007B4D23"/>
    <w:rsid w:val="007B4DA2"/>
    <w:rsid w:val="007B5501"/>
    <w:rsid w:val="007B6145"/>
    <w:rsid w:val="007B77C1"/>
    <w:rsid w:val="007C19C9"/>
    <w:rsid w:val="007C5C7D"/>
    <w:rsid w:val="007C6ADC"/>
    <w:rsid w:val="007C7B3F"/>
    <w:rsid w:val="007D1435"/>
    <w:rsid w:val="007D278E"/>
    <w:rsid w:val="007D3A76"/>
    <w:rsid w:val="007D528B"/>
    <w:rsid w:val="007D74DF"/>
    <w:rsid w:val="007D7C8C"/>
    <w:rsid w:val="007E329C"/>
    <w:rsid w:val="007F118F"/>
    <w:rsid w:val="007F17E7"/>
    <w:rsid w:val="007F3477"/>
    <w:rsid w:val="007F434F"/>
    <w:rsid w:val="007F4760"/>
    <w:rsid w:val="007F5CAB"/>
    <w:rsid w:val="007F70F5"/>
    <w:rsid w:val="00803EFD"/>
    <w:rsid w:val="00806819"/>
    <w:rsid w:val="0081610D"/>
    <w:rsid w:val="0081640B"/>
    <w:rsid w:val="0081669E"/>
    <w:rsid w:val="0082256B"/>
    <w:rsid w:val="00822D20"/>
    <w:rsid w:val="00823DC7"/>
    <w:rsid w:val="00830D14"/>
    <w:rsid w:val="00832311"/>
    <w:rsid w:val="00833474"/>
    <w:rsid w:val="008335FE"/>
    <w:rsid w:val="00833BA1"/>
    <w:rsid w:val="008341C1"/>
    <w:rsid w:val="00834ABC"/>
    <w:rsid w:val="00835653"/>
    <w:rsid w:val="008360A1"/>
    <w:rsid w:val="008364EB"/>
    <w:rsid w:val="008373C3"/>
    <w:rsid w:val="00841A4A"/>
    <w:rsid w:val="00843DA7"/>
    <w:rsid w:val="00844707"/>
    <w:rsid w:val="00845871"/>
    <w:rsid w:val="00847B8B"/>
    <w:rsid w:val="008503D6"/>
    <w:rsid w:val="008503EA"/>
    <w:rsid w:val="00851FFD"/>
    <w:rsid w:val="0085254C"/>
    <w:rsid w:val="008535CE"/>
    <w:rsid w:val="00853886"/>
    <w:rsid w:val="008568BF"/>
    <w:rsid w:val="00856C0D"/>
    <w:rsid w:val="0086126B"/>
    <w:rsid w:val="008660E3"/>
    <w:rsid w:val="0086676D"/>
    <w:rsid w:val="008670FF"/>
    <w:rsid w:val="00867422"/>
    <w:rsid w:val="00867A13"/>
    <w:rsid w:val="00867CD7"/>
    <w:rsid w:val="0087065A"/>
    <w:rsid w:val="00871E74"/>
    <w:rsid w:val="0087448C"/>
    <w:rsid w:val="008754AC"/>
    <w:rsid w:val="00875567"/>
    <w:rsid w:val="0087640B"/>
    <w:rsid w:val="00876657"/>
    <w:rsid w:val="008772DA"/>
    <w:rsid w:val="0087776A"/>
    <w:rsid w:val="00882952"/>
    <w:rsid w:val="00882FCB"/>
    <w:rsid w:val="00882FD4"/>
    <w:rsid w:val="0088474F"/>
    <w:rsid w:val="00884D12"/>
    <w:rsid w:val="008856AA"/>
    <w:rsid w:val="00886145"/>
    <w:rsid w:val="0088702C"/>
    <w:rsid w:val="00891933"/>
    <w:rsid w:val="00893306"/>
    <w:rsid w:val="00893ED3"/>
    <w:rsid w:val="00895434"/>
    <w:rsid w:val="00897EBD"/>
    <w:rsid w:val="008A0340"/>
    <w:rsid w:val="008A167B"/>
    <w:rsid w:val="008A1EEC"/>
    <w:rsid w:val="008B349E"/>
    <w:rsid w:val="008B4D1C"/>
    <w:rsid w:val="008B513F"/>
    <w:rsid w:val="008C13A6"/>
    <w:rsid w:val="008C2CC0"/>
    <w:rsid w:val="008C4582"/>
    <w:rsid w:val="008C555F"/>
    <w:rsid w:val="008D0707"/>
    <w:rsid w:val="008D1451"/>
    <w:rsid w:val="008D378D"/>
    <w:rsid w:val="008D59B3"/>
    <w:rsid w:val="008D5DC2"/>
    <w:rsid w:val="008D68C1"/>
    <w:rsid w:val="008D7BB7"/>
    <w:rsid w:val="008E0847"/>
    <w:rsid w:val="008E1738"/>
    <w:rsid w:val="008E1F65"/>
    <w:rsid w:val="008E3E68"/>
    <w:rsid w:val="008E5020"/>
    <w:rsid w:val="008E5A67"/>
    <w:rsid w:val="008E5FF0"/>
    <w:rsid w:val="008E625F"/>
    <w:rsid w:val="008F49D5"/>
    <w:rsid w:val="008F5A56"/>
    <w:rsid w:val="00900946"/>
    <w:rsid w:val="00902175"/>
    <w:rsid w:val="00906948"/>
    <w:rsid w:val="00920421"/>
    <w:rsid w:val="00921081"/>
    <w:rsid w:val="00924B36"/>
    <w:rsid w:val="009269C8"/>
    <w:rsid w:val="00926A41"/>
    <w:rsid w:val="00927B7D"/>
    <w:rsid w:val="00927F8E"/>
    <w:rsid w:val="00932A92"/>
    <w:rsid w:val="00932B15"/>
    <w:rsid w:val="00933461"/>
    <w:rsid w:val="00934BCE"/>
    <w:rsid w:val="00935F19"/>
    <w:rsid w:val="00937BEB"/>
    <w:rsid w:val="00941081"/>
    <w:rsid w:val="009414C1"/>
    <w:rsid w:val="0094249F"/>
    <w:rsid w:val="0094297F"/>
    <w:rsid w:val="009436F0"/>
    <w:rsid w:val="00943E23"/>
    <w:rsid w:val="00945EED"/>
    <w:rsid w:val="00952010"/>
    <w:rsid w:val="009524EB"/>
    <w:rsid w:val="00953F2D"/>
    <w:rsid w:val="009562A1"/>
    <w:rsid w:val="00956B4D"/>
    <w:rsid w:val="00957747"/>
    <w:rsid w:val="00962571"/>
    <w:rsid w:val="0096328F"/>
    <w:rsid w:val="00967025"/>
    <w:rsid w:val="00970AE2"/>
    <w:rsid w:val="00972DEE"/>
    <w:rsid w:val="00974EC1"/>
    <w:rsid w:val="0098390C"/>
    <w:rsid w:val="0098494D"/>
    <w:rsid w:val="0099337C"/>
    <w:rsid w:val="00993380"/>
    <w:rsid w:val="00994052"/>
    <w:rsid w:val="00995D40"/>
    <w:rsid w:val="00997615"/>
    <w:rsid w:val="009A059C"/>
    <w:rsid w:val="009A1440"/>
    <w:rsid w:val="009A33A3"/>
    <w:rsid w:val="009A3D63"/>
    <w:rsid w:val="009B08EA"/>
    <w:rsid w:val="009B2304"/>
    <w:rsid w:val="009B2810"/>
    <w:rsid w:val="009B337D"/>
    <w:rsid w:val="009C0840"/>
    <w:rsid w:val="009C10B2"/>
    <w:rsid w:val="009C1B83"/>
    <w:rsid w:val="009C5485"/>
    <w:rsid w:val="009C5EB9"/>
    <w:rsid w:val="009D02DC"/>
    <w:rsid w:val="009D19D9"/>
    <w:rsid w:val="009D25BF"/>
    <w:rsid w:val="009D2619"/>
    <w:rsid w:val="009D33BE"/>
    <w:rsid w:val="009D4F97"/>
    <w:rsid w:val="009D7BFD"/>
    <w:rsid w:val="009E5E77"/>
    <w:rsid w:val="009E69A0"/>
    <w:rsid w:val="009F181D"/>
    <w:rsid w:val="009F53F8"/>
    <w:rsid w:val="009F708E"/>
    <w:rsid w:val="009F7449"/>
    <w:rsid w:val="00A0007C"/>
    <w:rsid w:val="00A01AA0"/>
    <w:rsid w:val="00A02014"/>
    <w:rsid w:val="00A022A1"/>
    <w:rsid w:val="00A03BC3"/>
    <w:rsid w:val="00A0488E"/>
    <w:rsid w:val="00A07106"/>
    <w:rsid w:val="00A075C0"/>
    <w:rsid w:val="00A10824"/>
    <w:rsid w:val="00A11107"/>
    <w:rsid w:val="00A12379"/>
    <w:rsid w:val="00A14E88"/>
    <w:rsid w:val="00A17DAE"/>
    <w:rsid w:val="00A2097E"/>
    <w:rsid w:val="00A22EB5"/>
    <w:rsid w:val="00A23AFF"/>
    <w:rsid w:val="00A243D7"/>
    <w:rsid w:val="00A25B9E"/>
    <w:rsid w:val="00A278AC"/>
    <w:rsid w:val="00A301AF"/>
    <w:rsid w:val="00A3111D"/>
    <w:rsid w:val="00A31914"/>
    <w:rsid w:val="00A3387C"/>
    <w:rsid w:val="00A3395F"/>
    <w:rsid w:val="00A361A6"/>
    <w:rsid w:val="00A37ACA"/>
    <w:rsid w:val="00A40B31"/>
    <w:rsid w:val="00A466FF"/>
    <w:rsid w:val="00A4740A"/>
    <w:rsid w:val="00A60189"/>
    <w:rsid w:val="00A60674"/>
    <w:rsid w:val="00A610F3"/>
    <w:rsid w:val="00A61FED"/>
    <w:rsid w:val="00A63733"/>
    <w:rsid w:val="00A652E1"/>
    <w:rsid w:val="00A655E9"/>
    <w:rsid w:val="00A703AA"/>
    <w:rsid w:val="00A71486"/>
    <w:rsid w:val="00A73828"/>
    <w:rsid w:val="00A769AC"/>
    <w:rsid w:val="00A80331"/>
    <w:rsid w:val="00A80FA9"/>
    <w:rsid w:val="00A818DB"/>
    <w:rsid w:val="00A8602A"/>
    <w:rsid w:val="00A900A9"/>
    <w:rsid w:val="00A91214"/>
    <w:rsid w:val="00A91501"/>
    <w:rsid w:val="00A92DC9"/>
    <w:rsid w:val="00A93958"/>
    <w:rsid w:val="00A95558"/>
    <w:rsid w:val="00AA0CB3"/>
    <w:rsid w:val="00AA3332"/>
    <w:rsid w:val="00AA3DF4"/>
    <w:rsid w:val="00AA719B"/>
    <w:rsid w:val="00AA7910"/>
    <w:rsid w:val="00AA7D4D"/>
    <w:rsid w:val="00AB183F"/>
    <w:rsid w:val="00AB1CB5"/>
    <w:rsid w:val="00AB3422"/>
    <w:rsid w:val="00AB3B7D"/>
    <w:rsid w:val="00AB465D"/>
    <w:rsid w:val="00AB7AF9"/>
    <w:rsid w:val="00AC0026"/>
    <w:rsid w:val="00AC011B"/>
    <w:rsid w:val="00AC080C"/>
    <w:rsid w:val="00AC3567"/>
    <w:rsid w:val="00AC3C53"/>
    <w:rsid w:val="00AC43A5"/>
    <w:rsid w:val="00AC5806"/>
    <w:rsid w:val="00AD2786"/>
    <w:rsid w:val="00AD43E9"/>
    <w:rsid w:val="00AD51B4"/>
    <w:rsid w:val="00AD51E7"/>
    <w:rsid w:val="00AD625F"/>
    <w:rsid w:val="00AD7039"/>
    <w:rsid w:val="00AE1F6F"/>
    <w:rsid w:val="00AE2813"/>
    <w:rsid w:val="00AE3ED0"/>
    <w:rsid w:val="00AE5665"/>
    <w:rsid w:val="00AE6970"/>
    <w:rsid w:val="00AE6A5E"/>
    <w:rsid w:val="00AF3702"/>
    <w:rsid w:val="00AF631D"/>
    <w:rsid w:val="00AF64CF"/>
    <w:rsid w:val="00B01D15"/>
    <w:rsid w:val="00B024CA"/>
    <w:rsid w:val="00B035BA"/>
    <w:rsid w:val="00B0551A"/>
    <w:rsid w:val="00B05D88"/>
    <w:rsid w:val="00B05E61"/>
    <w:rsid w:val="00B07F52"/>
    <w:rsid w:val="00B103BA"/>
    <w:rsid w:val="00B144B3"/>
    <w:rsid w:val="00B17214"/>
    <w:rsid w:val="00B175FB"/>
    <w:rsid w:val="00B177C9"/>
    <w:rsid w:val="00B20DEB"/>
    <w:rsid w:val="00B21A4B"/>
    <w:rsid w:val="00B2252B"/>
    <w:rsid w:val="00B2261C"/>
    <w:rsid w:val="00B24359"/>
    <w:rsid w:val="00B27E5E"/>
    <w:rsid w:val="00B308AD"/>
    <w:rsid w:val="00B3185B"/>
    <w:rsid w:val="00B3622D"/>
    <w:rsid w:val="00B37EF7"/>
    <w:rsid w:val="00B45D45"/>
    <w:rsid w:val="00B469A5"/>
    <w:rsid w:val="00B4718B"/>
    <w:rsid w:val="00B47258"/>
    <w:rsid w:val="00B508BD"/>
    <w:rsid w:val="00B51238"/>
    <w:rsid w:val="00B520E7"/>
    <w:rsid w:val="00B52A15"/>
    <w:rsid w:val="00B53DE8"/>
    <w:rsid w:val="00B54A19"/>
    <w:rsid w:val="00B54DFD"/>
    <w:rsid w:val="00B565B9"/>
    <w:rsid w:val="00B57358"/>
    <w:rsid w:val="00B603EE"/>
    <w:rsid w:val="00B6173C"/>
    <w:rsid w:val="00B6485C"/>
    <w:rsid w:val="00B703CC"/>
    <w:rsid w:val="00B706EC"/>
    <w:rsid w:val="00B751BA"/>
    <w:rsid w:val="00B75446"/>
    <w:rsid w:val="00B81B07"/>
    <w:rsid w:val="00B81EB7"/>
    <w:rsid w:val="00B8234A"/>
    <w:rsid w:val="00B827AB"/>
    <w:rsid w:val="00B83640"/>
    <w:rsid w:val="00B85BDF"/>
    <w:rsid w:val="00B86440"/>
    <w:rsid w:val="00B8794B"/>
    <w:rsid w:val="00B91AC7"/>
    <w:rsid w:val="00B92E7C"/>
    <w:rsid w:val="00B941AD"/>
    <w:rsid w:val="00B95001"/>
    <w:rsid w:val="00B96306"/>
    <w:rsid w:val="00B96530"/>
    <w:rsid w:val="00B969BB"/>
    <w:rsid w:val="00B97AB6"/>
    <w:rsid w:val="00BA0F82"/>
    <w:rsid w:val="00BA2C5B"/>
    <w:rsid w:val="00BA5C50"/>
    <w:rsid w:val="00BA7C7B"/>
    <w:rsid w:val="00BB4B1F"/>
    <w:rsid w:val="00BB58C4"/>
    <w:rsid w:val="00BB7374"/>
    <w:rsid w:val="00BC019D"/>
    <w:rsid w:val="00BC01FD"/>
    <w:rsid w:val="00BC11F4"/>
    <w:rsid w:val="00BC1DBD"/>
    <w:rsid w:val="00BC4A52"/>
    <w:rsid w:val="00BC4F82"/>
    <w:rsid w:val="00BD0109"/>
    <w:rsid w:val="00BD4709"/>
    <w:rsid w:val="00BD48E2"/>
    <w:rsid w:val="00BD4C54"/>
    <w:rsid w:val="00BD7FE6"/>
    <w:rsid w:val="00BE22E9"/>
    <w:rsid w:val="00BE23FE"/>
    <w:rsid w:val="00BE29CC"/>
    <w:rsid w:val="00BE3089"/>
    <w:rsid w:val="00BE3D3A"/>
    <w:rsid w:val="00BE537C"/>
    <w:rsid w:val="00BE70E3"/>
    <w:rsid w:val="00BF6300"/>
    <w:rsid w:val="00BF6C3E"/>
    <w:rsid w:val="00C00A4D"/>
    <w:rsid w:val="00C019C8"/>
    <w:rsid w:val="00C052A3"/>
    <w:rsid w:val="00C06F9B"/>
    <w:rsid w:val="00C07911"/>
    <w:rsid w:val="00C119BC"/>
    <w:rsid w:val="00C12E96"/>
    <w:rsid w:val="00C13D12"/>
    <w:rsid w:val="00C1484E"/>
    <w:rsid w:val="00C15C4F"/>
    <w:rsid w:val="00C1754E"/>
    <w:rsid w:val="00C210B3"/>
    <w:rsid w:val="00C21393"/>
    <w:rsid w:val="00C263E6"/>
    <w:rsid w:val="00C264DA"/>
    <w:rsid w:val="00C26DEE"/>
    <w:rsid w:val="00C3063E"/>
    <w:rsid w:val="00C30EAD"/>
    <w:rsid w:val="00C315B1"/>
    <w:rsid w:val="00C31727"/>
    <w:rsid w:val="00C32056"/>
    <w:rsid w:val="00C33884"/>
    <w:rsid w:val="00C356DE"/>
    <w:rsid w:val="00C356F3"/>
    <w:rsid w:val="00C37003"/>
    <w:rsid w:val="00C50A42"/>
    <w:rsid w:val="00C536A5"/>
    <w:rsid w:val="00C548FB"/>
    <w:rsid w:val="00C57154"/>
    <w:rsid w:val="00C57337"/>
    <w:rsid w:val="00C60201"/>
    <w:rsid w:val="00C6214A"/>
    <w:rsid w:val="00C624C5"/>
    <w:rsid w:val="00C6292B"/>
    <w:rsid w:val="00C62B07"/>
    <w:rsid w:val="00C63B7E"/>
    <w:rsid w:val="00C63D90"/>
    <w:rsid w:val="00C64BDB"/>
    <w:rsid w:val="00C65BD9"/>
    <w:rsid w:val="00C67E21"/>
    <w:rsid w:val="00C67F0C"/>
    <w:rsid w:val="00C70B1B"/>
    <w:rsid w:val="00C70F3F"/>
    <w:rsid w:val="00C71125"/>
    <w:rsid w:val="00C71A4F"/>
    <w:rsid w:val="00C73191"/>
    <w:rsid w:val="00C73204"/>
    <w:rsid w:val="00C73F58"/>
    <w:rsid w:val="00C76725"/>
    <w:rsid w:val="00C76ADC"/>
    <w:rsid w:val="00C83AD0"/>
    <w:rsid w:val="00C86E88"/>
    <w:rsid w:val="00C87980"/>
    <w:rsid w:val="00C87CDE"/>
    <w:rsid w:val="00C87D33"/>
    <w:rsid w:val="00C901B6"/>
    <w:rsid w:val="00C90E9A"/>
    <w:rsid w:val="00C94F66"/>
    <w:rsid w:val="00C955A8"/>
    <w:rsid w:val="00C96260"/>
    <w:rsid w:val="00CA1A3A"/>
    <w:rsid w:val="00CA6185"/>
    <w:rsid w:val="00CA70B3"/>
    <w:rsid w:val="00CB3123"/>
    <w:rsid w:val="00CB3570"/>
    <w:rsid w:val="00CB7A45"/>
    <w:rsid w:val="00CB7B75"/>
    <w:rsid w:val="00CC0B3C"/>
    <w:rsid w:val="00CC2566"/>
    <w:rsid w:val="00CC3EC1"/>
    <w:rsid w:val="00CD017C"/>
    <w:rsid w:val="00CD11F6"/>
    <w:rsid w:val="00CD2BC2"/>
    <w:rsid w:val="00CD73A3"/>
    <w:rsid w:val="00CD77ED"/>
    <w:rsid w:val="00CE1784"/>
    <w:rsid w:val="00CE2B07"/>
    <w:rsid w:val="00CE3687"/>
    <w:rsid w:val="00CE4D79"/>
    <w:rsid w:val="00CE535E"/>
    <w:rsid w:val="00CE642B"/>
    <w:rsid w:val="00CE7842"/>
    <w:rsid w:val="00CF049F"/>
    <w:rsid w:val="00CF14C3"/>
    <w:rsid w:val="00CF3546"/>
    <w:rsid w:val="00D00D23"/>
    <w:rsid w:val="00D00D91"/>
    <w:rsid w:val="00D05AC5"/>
    <w:rsid w:val="00D103D3"/>
    <w:rsid w:val="00D114A5"/>
    <w:rsid w:val="00D12224"/>
    <w:rsid w:val="00D129A8"/>
    <w:rsid w:val="00D12EC0"/>
    <w:rsid w:val="00D21716"/>
    <w:rsid w:val="00D21F7F"/>
    <w:rsid w:val="00D24716"/>
    <w:rsid w:val="00D2638B"/>
    <w:rsid w:val="00D35338"/>
    <w:rsid w:val="00D358DA"/>
    <w:rsid w:val="00D4061C"/>
    <w:rsid w:val="00D47F01"/>
    <w:rsid w:val="00D50618"/>
    <w:rsid w:val="00D52D9A"/>
    <w:rsid w:val="00D53C18"/>
    <w:rsid w:val="00D54F95"/>
    <w:rsid w:val="00D576C8"/>
    <w:rsid w:val="00D57855"/>
    <w:rsid w:val="00D60916"/>
    <w:rsid w:val="00D622C2"/>
    <w:rsid w:val="00D6232A"/>
    <w:rsid w:val="00D63265"/>
    <w:rsid w:val="00D63F5D"/>
    <w:rsid w:val="00D64091"/>
    <w:rsid w:val="00D65AD8"/>
    <w:rsid w:val="00D65E1B"/>
    <w:rsid w:val="00D67169"/>
    <w:rsid w:val="00D67199"/>
    <w:rsid w:val="00D700F7"/>
    <w:rsid w:val="00D7110A"/>
    <w:rsid w:val="00D73E34"/>
    <w:rsid w:val="00D74507"/>
    <w:rsid w:val="00D75B54"/>
    <w:rsid w:val="00D775EF"/>
    <w:rsid w:val="00D776F0"/>
    <w:rsid w:val="00D77995"/>
    <w:rsid w:val="00D80593"/>
    <w:rsid w:val="00D8185C"/>
    <w:rsid w:val="00D8730B"/>
    <w:rsid w:val="00D922F6"/>
    <w:rsid w:val="00D964AB"/>
    <w:rsid w:val="00DA40BF"/>
    <w:rsid w:val="00DA63A0"/>
    <w:rsid w:val="00DA67C4"/>
    <w:rsid w:val="00DA6B22"/>
    <w:rsid w:val="00DA7358"/>
    <w:rsid w:val="00DB146E"/>
    <w:rsid w:val="00DB1D41"/>
    <w:rsid w:val="00DB3CF4"/>
    <w:rsid w:val="00DB5A2B"/>
    <w:rsid w:val="00DC24AB"/>
    <w:rsid w:val="00DC3ABC"/>
    <w:rsid w:val="00DC492F"/>
    <w:rsid w:val="00DC6895"/>
    <w:rsid w:val="00DD0234"/>
    <w:rsid w:val="00DD1DD8"/>
    <w:rsid w:val="00DD20FC"/>
    <w:rsid w:val="00DD2EFE"/>
    <w:rsid w:val="00DD4321"/>
    <w:rsid w:val="00DD44FF"/>
    <w:rsid w:val="00DE250B"/>
    <w:rsid w:val="00DE3A23"/>
    <w:rsid w:val="00DE3A61"/>
    <w:rsid w:val="00DE44D9"/>
    <w:rsid w:val="00DE4636"/>
    <w:rsid w:val="00DE509E"/>
    <w:rsid w:val="00DE6535"/>
    <w:rsid w:val="00DF16CE"/>
    <w:rsid w:val="00DF298B"/>
    <w:rsid w:val="00DF525A"/>
    <w:rsid w:val="00DF72FB"/>
    <w:rsid w:val="00DF7ED2"/>
    <w:rsid w:val="00E0074B"/>
    <w:rsid w:val="00E03E72"/>
    <w:rsid w:val="00E04DE2"/>
    <w:rsid w:val="00E05023"/>
    <w:rsid w:val="00E10CE2"/>
    <w:rsid w:val="00E13A8B"/>
    <w:rsid w:val="00E16676"/>
    <w:rsid w:val="00E16D3D"/>
    <w:rsid w:val="00E17A86"/>
    <w:rsid w:val="00E17C1F"/>
    <w:rsid w:val="00E22D35"/>
    <w:rsid w:val="00E23838"/>
    <w:rsid w:val="00E256F3"/>
    <w:rsid w:val="00E26FD8"/>
    <w:rsid w:val="00E30A87"/>
    <w:rsid w:val="00E32809"/>
    <w:rsid w:val="00E32A3B"/>
    <w:rsid w:val="00E331BC"/>
    <w:rsid w:val="00E347CD"/>
    <w:rsid w:val="00E349B4"/>
    <w:rsid w:val="00E403C4"/>
    <w:rsid w:val="00E42216"/>
    <w:rsid w:val="00E428BD"/>
    <w:rsid w:val="00E43FAC"/>
    <w:rsid w:val="00E472D3"/>
    <w:rsid w:val="00E500CF"/>
    <w:rsid w:val="00E50477"/>
    <w:rsid w:val="00E53254"/>
    <w:rsid w:val="00E5683E"/>
    <w:rsid w:val="00E5698D"/>
    <w:rsid w:val="00E569D7"/>
    <w:rsid w:val="00E61C0B"/>
    <w:rsid w:val="00E6384A"/>
    <w:rsid w:val="00E65E57"/>
    <w:rsid w:val="00E65E6A"/>
    <w:rsid w:val="00E72D24"/>
    <w:rsid w:val="00E73EE6"/>
    <w:rsid w:val="00E7443E"/>
    <w:rsid w:val="00E7496A"/>
    <w:rsid w:val="00E752D5"/>
    <w:rsid w:val="00E75438"/>
    <w:rsid w:val="00E76CF3"/>
    <w:rsid w:val="00E77426"/>
    <w:rsid w:val="00E80E6B"/>
    <w:rsid w:val="00E860AB"/>
    <w:rsid w:val="00E86182"/>
    <w:rsid w:val="00E90276"/>
    <w:rsid w:val="00E906BA"/>
    <w:rsid w:val="00E9162A"/>
    <w:rsid w:val="00E93705"/>
    <w:rsid w:val="00E97BE5"/>
    <w:rsid w:val="00E97FEE"/>
    <w:rsid w:val="00EA3746"/>
    <w:rsid w:val="00EA3F6E"/>
    <w:rsid w:val="00EA4764"/>
    <w:rsid w:val="00EB0101"/>
    <w:rsid w:val="00EB26D6"/>
    <w:rsid w:val="00EB3568"/>
    <w:rsid w:val="00EB5302"/>
    <w:rsid w:val="00EB5820"/>
    <w:rsid w:val="00EB6195"/>
    <w:rsid w:val="00EC42EF"/>
    <w:rsid w:val="00EC4F66"/>
    <w:rsid w:val="00EC793F"/>
    <w:rsid w:val="00ED0DAA"/>
    <w:rsid w:val="00ED3D40"/>
    <w:rsid w:val="00ED41B4"/>
    <w:rsid w:val="00ED741C"/>
    <w:rsid w:val="00EE2316"/>
    <w:rsid w:val="00EE40F2"/>
    <w:rsid w:val="00EE5967"/>
    <w:rsid w:val="00EF1461"/>
    <w:rsid w:val="00F0142E"/>
    <w:rsid w:val="00F04331"/>
    <w:rsid w:val="00F051AF"/>
    <w:rsid w:val="00F072B4"/>
    <w:rsid w:val="00F07E48"/>
    <w:rsid w:val="00F10DB2"/>
    <w:rsid w:val="00F10E71"/>
    <w:rsid w:val="00F11765"/>
    <w:rsid w:val="00F1365E"/>
    <w:rsid w:val="00F1528D"/>
    <w:rsid w:val="00F15F93"/>
    <w:rsid w:val="00F176EC"/>
    <w:rsid w:val="00F22243"/>
    <w:rsid w:val="00F25389"/>
    <w:rsid w:val="00F26B25"/>
    <w:rsid w:val="00F27A6A"/>
    <w:rsid w:val="00F30876"/>
    <w:rsid w:val="00F309F9"/>
    <w:rsid w:val="00F31E0C"/>
    <w:rsid w:val="00F3642F"/>
    <w:rsid w:val="00F367D4"/>
    <w:rsid w:val="00F3695D"/>
    <w:rsid w:val="00F4034C"/>
    <w:rsid w:val="00F42796"/>
    <w:rsid w:val="00F4332A"/>
    <w:rsid w:val="00F43B6F"/>
    <w:rsid w:val="00F476C7"/>
    <w:rsid w:val="00F476FD"/>
    <w:rsid w:val="00F47CFF"/>
    <w:rsid w:val="00F503AB"/>
    <w:rsid w:val="00F5065A"/>
    <w:rsid w:val="00F54119"/>
    <w:rsid w:val="00F541AD"/>
    <w:rsid w:val="00F55D40"/>
    <w:rsid w:val="00F565C2"/>
    <w:rsid w:val="00F6018D"/>
    <w:rsid w:val="00F619BB"/>
    <w:rsid w:val="00F62C13"/>
    <w:rsid w:val="00F64F83"/>
    <w:rsid w:val="00F67F9C"/>
    <w:rsid w:val="00F70613"/>
    <w:rsid w:val="00F75211"/>
    <w:rsid w:val="00F80E13"/>
    <w:rsid w:val="00F832E3"/>
    <w:rsid w:val="00F85552"/>
    <w:rsid w:val="00F85BC8"/>
    <w:rsid w:val="00F87061"/>
    <w:rsid w:val="00FA0BCD"/>
    <w:rsid w:val="00FA3F1C"/>
    <w:rsid w:val="00FA41EF"/>
    <w:rsid w:val="00FA4F0E"/>
    <w:rsid w:val="00FB0186"/>
    <w:rsid w:val="00FB0476"/>
    <w:rsid w:val="00FB258C"/>
    <w:rsid w:val="00FB69D8"/>
    <w:rsid w:val="00FB7382"/>
    <w:rsid w:val="00FC1324"/>
    <w:rsid w:val="00FC1767"/>
    <w:rsid w:val="00FC1FB7"/>
    <w:rsid w:val="00FC265D"/>
    <w:rsid w:val="00FC40DF"/>
    <w:rsid w:val="00FC6FEF"/>
    <w:rsid w:val="00FD054C"/>
    <w:rsid w:val="00FD2CA4"/>
    <w:rsid w:val="00FD2FFA"/>
    <w:rsid w:val="00FD6A21"/>
    <w:rsid w:val="00FE6780"/>
    <w:rsid w:val="00FF0712"/>
    <w:rsid w:val="00FF0DBB"/>
    <w:rsid w:val="00FF502A"/>
    <w:rsid w:val="00FF5347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8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 1,Title 1"/>
    <w:basedOn w:val="Normalny"/>
    <w:next w:val="Normalny"/>
    <w:link w:val="Nagwek1Znak"/>
    <w:uiPriority w:val="9"/>
    <w:qFormat/>
    <w:rsid w:val="00511AC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aliases w:val="Title 2,Title 2 Znak Znak Znak Znak"/>
    <w:basedOn w:val="Normalny"/>
    <w:next w:val="Normalny"/>
    <w:link w:val="Nagwek2Znak"/>
    <w:uiPriority w:val="9"/>
    <w:unhideWhenUsed/>
    <w:qFormat/>
    <w:rsid w:val="00511AC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aliases w:val="Title 3"/>
    <w:basedOn w:val="Normalny"/>
    <w:next w:val="Normalny"/>
    <w:link w:val="Nagwek3Znak"/>
    <w:uiPriority w:val="9"/>
    <w:unhideWhenUsed/>
    <w:qFormat/>
    <w:rsid w:val="00511AC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11AC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511AC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nhideWhenUsed/>
    <w:qFormat/>
    <w:rsid w:val="00511AC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nhideWhenUsed/>
    <w:qFormat/>
    <w:rsid w:val="00511AC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nhideWhenUsed/>
    <w:qFormat/>
    <w:rsid w:val="00511AC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511AC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_1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NagwekZnak">
    <w:name w:val="Nagłówek Znak"/>
    <w:aliases w:val="Nagłówek_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74466F"/>
  </w:style>
  <w:style w:type="paragraph" w:styleId="Stopka">
    <w:name w:val="footer"/>
    <w:basedOn w:val="Normalny"/>
    <w:link w:val="StopkaZnak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4466F"/>
  </w:style>
  <w:style w:type="paragraph" w:styleId="Tekstdymka">
    <w:name w:val="Balloon Text"/>
    <w:basedOn w:val="Normalny"/>
    <w:link w:val="TekstdymkaZnak"/>
    <w:uiPriority w:val="99"/>
    <w:semiHidden/>
    <w:unhideWhenUsed/>
    <w:rsid w:val="0074466F"/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66F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511ACA"/>
    <w:pPr>
      <w:spacing w:after="0" w:line="240" w:lineRule="auto"/>
    </w:pPr>
  </w:style>
  <w:style w:type="character" w:customStyle="1" w:styleId="StylArialNarrow8pt">
    <w:name w:val="Styl Arial Narrow 8 pt"/>
    <w:rsid w:val="0007218F"/>
    <w:rPr>
      <w:rFonts w:ascii="Arial Narrow" w:hAnsi="Arial Narrow"/>
      <w:sz w:val="16"/>
    </w:rPr>
  </w:style>
  <w:style w:type="table" w:styleId="Tabela-Siatka">
    <w:name w:val="Table Grid"/>
    <w:basedOn w:val="Standardowy"/>
    <w:uiPriority w:val="59"/>
    <w:rsid w:val="004B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1D080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D080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1D080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8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806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A14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1ACA"/>
    <w:pPr>
      <w:ind w:left="720"/>
      <w:contextualSpacing/>
    </w:pPr>
  </w:style>
  <w:style w:type="character" w:customStyle="1" w:styleId="Nagwek1Znak">
    <w:name w:val="Nagłówek 1 Znak"/>
    <w:aliases w:val="N 1 Znak,Title 1 Znak"/>
    <w:basedOn w:val="Domylnaczcionkaakapitu"/>
    <w:link w:val="Nagwek1"/>
    <w:uiPriority w:val="9"/>
    <w:rsid w:val="00511ACA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alnyWeb">
    <w:name w:val="Normal (Web)"/>
    <w:aliases w:val=" Znak"/>
    <w:basedOn w:val="Normalny"/>
    <w:link w:val="NormalnyWebZnak"/>
    <w:uiPriority w:val="99"/>
    <w:unhideWhenUsed/>
    <w:rsid w:val="00B20DEB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agwek2Znak">
    <w:name w:val="Nagłówek 2 Znak"/>
    <w:aliases w:val="Title 2 Znak,Title 2 Znak Znak Znak Znak Znak"/>
    <w:basedOn w:val="Domylnaczcionkaakapitu"/>
    <w:link w:val="Nagwek2"/>
    <w:uiPriority w:val="9"/>
    <w:rsid w:val="00511AC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aliases w:val="Title 3 Znak"/>
    <w:basedOn w:val="Domylnaczcionkaakapitu"/>
    <w:link w:val="Nagwek3"/>
    <w:uiPriority w:val="9"/>
    <w:rsid w:val="00511ACA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11A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rsid w:val="00511A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rsid w:val="00511A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rsid w:val="00511ACA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rsid w:val="00511AC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11A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511AC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11AC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AC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1AC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11ACA"/>
    <w:rPr>
      <w:b/>
      <w:bCs/>
    </w:rPr>
  </w:style>
  <w:style w:type="character" w:styleId="Uwydatnienie">
    <w:name w:val="Emphasis"/>
    <w:uiPriority w:val="20"/>
    <w:qFormat/>
    <w:rsid w:val="00511AC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11ACA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11AC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A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ACA"/>
    <w:rPr>
      <w:b/>
      <w:bCs/>
      <w:i/>
      <w:iCs/>
    </w:rPr>
  </w:style>
  <w:style w:type="character" w:styleId="Wyrnieniedelikatne">
    <w:name w:val="Subtle Emphasis"/>
    <w:uiPriority w:val="19"/>
    <w:qFormat/>
    <w:rsid w:val="00511ACA"/>
    <w:rPr>
      <w:i/>
      <w:iCs/>
    </w:rPr>
  </w:style>
  <w:style w:type="character" w:styleId="Wyrnienieintensywne">
    <w:name w:val="Intense Emphasis"/>
    <w:uiPriority w:val="21"/>
    <w:qFormat/>
    <w:rsid w:val="00511ACA"/>
    <w:rPr>
      <w:b/>
      <w:bCs/>
    </w:rPr>
  </w:style>
  <w:style w:type="character" w:styleId="Odwoaniedelikatne">
    <w:name w:val="Subtle Reference"/>
    <w:uiPriority w:val="31"/>
    <w:qFormat/>
    <w:rsid w:val="00511ACA"/>
    <w:rPr>
      <w:smallCaps/>
    </w:rPr>
  </w:style>
  <w:style w:type="character" w:styleId="Odwoanieintensywne">
    <w:name w:val="Intense Reference"/>
    <w:uiPriority w:val="32"/>
    <w:qFormat/>
    <w:rsid w:val="00511ACA"/>
    <w:rPr>
      <w:smallCaps/>
      <w:spacing w:val="5"/>
      <w:u w:val="single"/>
    </w:rPr>
  </w:style>
  <w:style w:type="character" w:styleId="Tytuksiki">
    <w:name w:val="Book Title"/>
    <w:uiPriority w:val="33"/>
    <w:qFormat/>
    <w:rsid w:val="00511AC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11ACA"/>
    <w:pPr>
      <w:outlineLvl w:val="9"/>
    </w:pPr>
    <w:rPr>
      <w:lang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6D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6D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6D95"/>
    <w:rPr>
      <w:vertAlign w:val="superscript"/>
    </w:rPr>
  </w:style>
  <w:style w:type="paragraph" w:customStyle="1" w:styleId="StylIwony">
    <w:name w:val="Styl Iwony"/>
    <w:basedOn w:val="Normalny"/>
    <w:rsid w:val="00BC01FD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tekstost">
    <w:name w:val="tekst ost"/>
    <w:basedOn w:val="Normalny"/>
    <w:rsid w:val="00BC01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C01F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01FD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BC01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01FD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C01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BC0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ny"/>
    <w:rsid w:val="00BC01FD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ytuspecyfikacji">
    <w:name w:val="Tytuł_specyfikacji"/>
    <w:basedOn w:val="Normalny"/>
    <w:rsid w:val="00BC01FD"/>
    <w:pPr>
      <w:spacing w:before="360" w:after="0" w:line="360" w:lineRule="exact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BC01FD"/>
    <w:pPr>
      <w:spacing w:after="120" w:line="480" w:lineRule="auto"/>
      <w:ind w:left="283"/>
    </w:pPr>
    <w:rPr>
      <w:rFonts w:eastAsia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01FD"/>
    <w:rPr>
      <w:rFonts w:eastAsiaTheme="minorHAnsi"/>
    </w:rPr>
  </w:style>
  <w:style w:type="paragraph" w:customStyle="1" w:styleId="Specyfikacja">
    <w:name w:val="Specyfikacja"/>
    <w:basedOn w:val="Normalny"/>
    <w:rsid w:val="00BC01FD"/>
    <w:pPr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smallCaps/>
      <w:sz w:val="28"/>
      <w:szCs w:val="20"/>
    </w:rPr>
  </w:style>
  <w:style w:type="paragraph" w:customStyle="1" w:styleId="StylNagwek1Arial10ptPrzed0ptPo0ptInterlini">
    <w:name w:val="Styl Nagłówek 1 + Arial 10 pt Przed:  0 pt Po:  0 pt Interlini..."/>
    <w:basedOn w:val="Nagwek1"/>
    <w:rsid w:val="00BC01FD"/>
    <w:pPr>
      <w:keepNext/>
      <w:tabs>
        <w:tab w:val="num" w:pos="0"/>
      </w:tabs>
      <w:spacing w:before="0" w:line="240" w:lineRule="auto"/>
      <w:ind w:left="284" w:hanging="284"/>
      <w:contextualSpacing w:val="0"/>
      <w:jc w:val="both"/>
    </w:pPr>
    <w:rPr>
      <w:rFonts w:ascii="Arial" w:eastAsia="Times New Roman" w:hAnsi="Arial" w:cs="Times New Roman"/>
      <w:caps/>
      <w:kern w:val="28"/>
      <w:sz w:val="20"/>
      <w:szCs w:val="20"/>
    </w:rPr>
  </w:style>
  <w:style w:type="paragraph" w:customStyle="1" w:styleId="StylNagwek2Arial10ptPogrubieniePrzed0ptPo0">
    <w:name w:val="Styl Nagłówek 2 + Arial 10 pt Pogrubienie Przed:  0 pt Po:  0 ..."/>
    <w:basedOn w:val="Nagwek2"/>
    <w:rsid w:val="00BC01FD"/>
    <w:pPr>
      <w:keepNext/>
      <w:numPr>
        <w:ilvl w:val="1"/>
      </w:numPr>
      <w:tabs>
        <w:tab w:val="num" w:pos="851"/>
      </w:tabs>
      <w:spacing w:before="0" w:line="240" w:lineRule="auto"/>
      <w:ind w:left="851" w:hanging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M4">
    <w:name w:val="CM4"/>
    <w:basedOn w:val="Default"/>
    <w:next w:val="Default"/>
    <w:rsid w:val="00BC01FD"/>
    <w:pPr>
      <w:widowControl w:val="0"/>
      <w:spacing w:after="258"/>
    </w:pPr>
    <w:rPr>
      <w:rFonts w:eastAsia="Times New Roman"/>
      <w:color w:val="auto"/>
    </w:rPr>
  </w:style>
  <w:style w:type="paragraph" w:styleId="Tekstpodstawowy">
    <w:name w:val="Body Text"/>
    <w:basedOn w:val="Normalny"/>
    <w:link w:val="TekstpodstawowyZnak"/>
    <w:unhideWhenUsed/>
    <w:rsid w:val="00BC01FD"/>
    <w:pPr>
      <w:spacing w:after="120"/>
    </w:pPr>
    <w:rPr>
      <w:rFonts w:eastAsiaTheme="minorHAnsi"/>
    </w:rPr>
  </w:style>
  <w:style w:type="character" w:customStyle="1" w:styleId="TekstpodstawowyZnak">
    <w:name w:val="Tekst podstawowy Znak"/>
    <w:basedOn w:val="Domylnaczcionkaakapitu"/>
    <w:link w:val="Tekstpodstawowy"/>
    <w:rsid w:val="00BC01FD"/>
    <w:rPr>
      <w:rFonts w:eastAsiaTheme="minorHAnsi"/>
    </w:rPr>
  </w:style>
  <w:style w:type="paragraph" w:customStyle="1" w:styleId="Standardowytekst">
    <w:name w:val="Standardowy.tekst"/>
    <w:rsid w:val="00BC01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BC01FD"/>
    <w:pPr>
      <w:spacing w:after="120" w:line="480" w:lineRule="auto"/>
    </w:pPr>
    <w:rPr>
      <w:rFonts w:eastAsia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01FD"/>
    <w:rPr>
      <w:rFonts w:eastAsia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0C72D3"/>
    <w:pPr>
      <w:spacing w:after="100"/>
      <w:ind w:left="220"/>
    </w:pPr>
  </w:style>
  <w:style w:type="paragraph" w:customStyle="1" w:styleId="Standardowytekst1">
    <w:name w:val="Standardowy.tekst1"/>
    <w:rsid w:val="000C72D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A714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71486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A71486"/>
    <w:pPr>
      <w:tabs>
        <w:tab w:val="left" w:pos="1"/>
        <w:tab w:val="left" w:pos="336"/>
        <w:tab w:val="left" w:pos="993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after="0" w:line="240" w:lineRule="auto"/>
      <w:ind w:left="993" w:hanging="284"/>
      <w:jc w:val="both"/>
    </w:pPr>
    <w:rPr>
      <w:rFonts w:ascii="Times New" w:eastAsia="Times New Roman" w:hAnsi="Times New" w:cs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1486"/>
    <w:rPr>
      <w:rFonts w:ascii="Times New" w:eastAsia="Times New Roman" w:hAnsi="Times New" w:cs="Times New Roman"/>
      <w:sz w:val="24"/>
      <w:szCs w:val="20"/>
      <w:lang w:eastAsia="pl-PL"/>
    </w:rPr>
  </w:style>
  <w:style w:type="character" w:customStyle="1" w:styleId="ZnakZnak2">
    <w:name w:val="Znak Znak2"/>
    <w:rsid w:val="00A71486"/>
    <w:rPr>
      <w:rFonts w:ascii="CG Times" w:hAnsi="CG Times"/>
      <w:lang w:val="pl-PL" w:eastAsia="pl-PL" w:bidi="ar-SA"/>
    </w:rPr>
  </w:style>
  <w:style w:type="character" w:styleId="Odwoanieprzypisudolnego">
    <w:name w:val="footnote reference"/>
    <w:semiHidden/>
    <w:rsid w:val="00A71486"/>
    <w:rPr>
      <w:position w:val="6"/>
      <w:sz w:val="16"/>
    </w:rPr>
  </w:style>
  <w:style w:type="character" w:customStyle="1" w:styleId="ZnakZnak1">
    <w:name w:val="Znak Znak1"/>
    <w:rsid w:val="00A71486"/>
    <w:rPr>
      <w:rFonts w:ascii="Times New" w:hAnsi="Times New"/>
      <w:sz w:val="24"/>
      <w:lang w:val="pl-PL" w:eastAsia="pl-PL" w:bidi="ar-SA"/>
    </w:rPr>
  </w:style>
  <w:style w:type="character" w:styleId="Numerstrony">
    <w:name w:val="page number"/>
    <w:basedOn w:val="Domylnaczcionkaakapitu"/>
    <w:rsid w:val="00A71486"/>
  </w:style>
  <w:style w:type="character" w:customStyle="1" w:styleId="NormalnyWebZnak">
    <w:name w:val="Normalny (Web) Znak"/>
    <w:aliases w:val=" Znak Znak"/>
    <w:link w:val="NormalnyWeb"/>
    <w:rsid w:val="00A71486"/>
    <w:rPr>
      <w:rFonts w:ascii="Times New Roman" w:hAnsi="Times New Roman"/>
      <w:szCs w:val="24"/>
    </w:rPr>
  </w:style>
  <w:style w:type="paragraph" w:styleId="Lista">
    <w:name w:val="List"/>
    <w:basedOn w:val="Normalny"/>
    <w:rsid w:val="00A71486"/>
    <w:pPr>
      <w:spacing w:after="0" w:line="240" w:lineRule="auto"/>
      <w:ind w:left="360" w:hanging="360"/>
    </w:pPr>
    <w:rPr>
      <w:rFonts w:ascii="CG Times" w:eastAsia="Times New Roman" w:hAnsi="CG Times" w:cs="Times New Roman"/>
      <w:sz w:val="20"/>
      <w:szCs w:val="20"/>
    </w:rPr>
  </w:style>
  <w:style w:type="paragraph" w:styleId="Lista2">
    <w:name w:val="List 2"/>
    <w:basedOn w:val="Normalny"/>
    <w:rsid w:val="00A71486"/>
    <w:pPr>
      <w:spacing w:after="0" w:line="240" w:lineRule="auto"/>
      <w:ind w:left="720" w:hanging="360"/>
    </w:pPr>
    <w:rPr>
      <w:rFonts w:ascii="CG Times" w:eastAsia="Times New Roman" w:hAnsi="CG Times" w:cs="Times New Roman"/>
      <w:sz w:val="20"/>
      <w:szCs w:val="20"/>
    </w:rPr>
  </w:style>
  <w:style w:type="paragraph" w:styleId="Lista3">
    <w:name w:val="List 3"/>
    <w:basedOn w:val="Normalny"/>
    <w:rsid w:val="00A71486"/>
    <w:pPr>
      <w:spacing w:after="0" w:line="240" w:lineRule="auto"/>
      <w:ind w:left="1080" w:hanging="360"/>
    </w:pPr>
    <w:rPr>
      <w:rFonts w:ascii="CG Times" w:eastAsia="Times New Roman" w:hAnsi="CG Times" w:cs="Times New Roman"/>
      <w:sz w:val="20"/>
      <w:szCs w:val="20"/>
    </w:rPr>
  </w:style>
  <w:style w:type="paragraph" w:styleId="Lista4">
    <w:name w:val="List 4"/>
    <w:basedOn w:val="Normalny"/>
    <w:rsid w:val="00A71486"/>
    <w:pPr>
      <w:spacing w:after="0" w:line="240" w:lineRule="auto"/>
      <w:ind w:left="1440" w:hanging="360"/>
    </w:pPr>
    <w:rPr>
      <w:rFonts w:ascii="CG Times" w:eastAsia="Times New Roman" w:hAnsi="CG Times" w:cs="Times New Roman"/>
      <w:sz w:val="20"/>
      <w:szCs w:val="20"/>
    </w:rPr>
  </w:style>
  <w:style w:type="paragraph" w:styleId="Listapunktowana">
    <w:name w:val="List Bullet"/>
    <w:basedOn w:val="Normalny"/>
    <w:autoRedefine/>
    <w:rsid w:val="00A71486"/>
    <w:pPr>
      <w:numPr>
        <w:numId w:val="2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punktowana2">
    <w:name w:val="List Bullet 2"/>
    <w:basedOn w:val="Normalny"/>
    <w:autoRedefine/>
    <w:rsid w:val="00A71486"/>
    <w:pPr>
      <w:numPr>
        <w:numId w:val="3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punktowana3">
    <w:name w:val="List Bullet 3"/>
    <w:basedOn w:val="Normalny"/>
    <w:autoRedefine/>
    <w:rsid w:val="00A71486"/>
    <w:pPr>
      <w:numPr>
        <w:numId w:val="4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-kontynuacja">
    <w:name w:val="List Continue"/>
    <w:basedOn w:val="Normalny"/>
    <w:rsid w:val="00A71486"/>
    <w:pPr>
      <w:spacing w:after="120" w:line="240" w:lineRule="auto"/>
      <w:ind w:left="360"/>
    </w:pPr>
    <w:rPr>
      <w:rFonts w:ascii="CG Times" w:eastAsia="Times New Roman" w:hAnsi="CG Times" w:cs="Times New Roman"/>
      <w:sz w:val="20"/>
      <w:szCs w:val="20"/>
    </w:rPr>
  </w:style>
  <w:style w:type="paragraph" w:styleId="Lista-kontynuacja2">
    <w:name w:val="List Continue 2"/>
    <w:basedOn w:val="Normalny"/>
    <w:rsid w:val="00A71486"/>
    <w:pPr>
      <w:spacing w:after="120" w:line="240" w:lineRule="auto"/>
      <w:ind w:left="720"/>
    </w:pPr>
    <w:rPr>
      <w:rFonts w:ascii="CG Times" w:eastAsia="Times New Roman" w:hAnsi="CG Times" w:cs="Times New Roman"/>
      <w:sz w:val="20"/>
      <w:szCs w:val="20"/>
    </w:rPr>
  </w:style>
  <w:style w:type="paragraph" w:styleId="Lista-kontynuacja3">
    <w:name w:val="List Continue 3"/>
    <w:basedOn w:val="Normalny"/>
    <w:rsid w:val="00A71486"/>
    <w:pPr>
      <w:spacing w:after="120" w:line="240" w:lineRule="auto"/>
      <w:ind w:left="1080"/>
    </w:pPr>
    <w:rPr>
      <w:rFonts w:ascii="CG Times" w:eastAsia="Times New Roman" w:hAnsi="CG Times" w:cs="Times New Roman"/>
      <w:sz w:val="20"/>
      <w:szCs w:val="20"/>
    </w:rPr>
  </w:style>
  <w:style w:type="character" w:customStyle="1" w:styleId="podpunkt">
    <w:name w:val="podpunkt"/>
    <w:rsid w:val="00A71486"/>
    <w:rPr>
      <w:rFonts w:ascii="Times New Roman" w:hAnsi="Times New Roman"/>
      <w:b/>
    </w:rPr>
  </w:style>
  <w:style w:type="paragraph" w:customStyle="1" w:styleId="paragraf">
    <w:name w:val="paragraf"/>
    <w:basedOn w:val="Normalny"/>
    <w:rsid w:val="00A71486"/>
    <w:pPr>
      <w:widowControl w:val="0"/>
      <w:spacing w:after="0" w:line="240" w:lineRule="auto"/>
      <w:ind w:firstLine="339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character" w:customStyle="1" w:styleId="header1">
    <w:name w:val="header1"/>
    <w:rsid w:val="00A71486"/>
    <w:rPr>
      <w:rFonts w:ascii="Times New" w:hAnsi="Times New"/>
      <w:b/>
      <w:sz w:val="36"/>
    </w:rPr>
  </w:style>
  <w:style w:type="character" w:styleId="UyteHipercze">
    <w:name w:val="FollowedHyperlink"/>
    <w:rsid w:val="00A71486"/>
    <w:rPr>
      <w:color w:val="800080"/>
      <w:u w:val="single"/>
    </w:rPr>
  </w:style>
  <w:style w:type="character" w:customStyle="1" w:styleId="aktprzedmiot1">
    <w:name w:val="aktprzedmiot1"/>
    <w:rsid w:val="00A71486"/>
    <w:rPr>
      <w:b/>
      <w:bCs/>
      <w:sz w:val="27"/>
      <w:szCs w:val="27"/>
    </w:rPr>
  </w:style>
  <w:style w:type="paragraph" w:customStyle="1" w:styleId="podpkt1">
    <w:name w:val="pod_pkt1"/>
    <w:basedOn w:val="Normalny"/>
    <w:autoRedefine/>
    <w:rsid w:val="00A71486"/>
    <w:pPr>
      <w:keepNext/>
      <w:widowControl w:val="0"/>
      <w:tabs>
        <w:tab w:val="left" w:pos="425"/>
      </w:tabs>
      <w:overflowPunct w:val="0"/>
      <w:autoSpaceDE w:val="0"/>
      <w:autoSpaceDN w:val="0"/>
      <w:adjustRightInd w:val="0"/>
      <w:spacing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podpkt11">
    <w:name w:val="pod_pkt1.1"/>
    <w:basedOn w:val="Normalny"/>
    <w:autoRedefine/>
    <w:rsid w:val="00A7148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A7148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NTekstpodstawowy">
    <w:name w:val="PN Tekst podstawowy"/>
    <w:rsid w:val="00A71486"/>
    <w:pPr>
      <w:spacing w:before="24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PNTekstpodstawowyZnak">
    <w:name w:val="PN Tekst podstawowy Znak"/>
    <w:rsid w:val="00A71486"/>
    <w:rPr>
      <w:rFonts w:ascii="Arial" w:hAnsi="Arial"/>
      <w:lang w:val="pl-PL" w:eastAsia="pl-PL" w:bidi="ar-SA"/>
    </w:rPr>
  </w:style>
  <w:style w:type="paragraph" w:customStyle="1" w:styleId="PNNagwek1">
    <w:name w:val="PN Nagłówek 1"/>
    <w:basedOn w:val="PNTekstpodstawowy"/>
    <w:next w:val="PNTekstpodstawowy"/>
    <w:rsid w:val="00A71486"/>
    <w:pPr>
      <w:keepNext/>
      <w:numPr>
        <w:numId w:val="5"/>
      </w:numPr>
      <w:tabs>
        <w:tab w:val="left" w:pos="709"/>
      </w:tabs>
      <w:ind w:left="360" w:hanging="360"/>
      <w:outlineLvl w:val="0"/>
    </w:pPr>
    <w:rPr>
      <w:b/>
    </w:rPr>
  </w:style>
  <w:style w:type="character" w:customStyle="1" w:styleId="PNNagwek1Znak">
    <w:name w:val="PN Nagłówek 1 Znak"/>
    <w:rsid w:val="00A71486"/>
    <w:rPr>
      <w:rFonts w:ascii="Arial" w:hAnsi="Arial"/>
      <w:b/>
      <w:lang w:val="pl-PL" w:eastAsia="pl-PL" w:bidi="ar-SA"/>
    </w:rPr>
  </w:style>
  <w:style w:type="paragraph" w:customStyle="1" w:styleId="PNNagwek2">
    <w:name w:val="PN Nagłówek 2"/>
    <w:basedOn w:val="PNNagwek1"/>
    <w:next w:val="PNTekstpodstawowy"/>
    <w:rsid w:val="00A71486"/>
    <w:pPr>
      <w:numPr>
        <w:ilvl w:val="1"/>
      </w:numPr>
      <w:tabs>
        <w:tab w:val="clear" w:pos="720"/>
        <w:tab w:val="num" w:pos="360"/>
        <w:tab w:val="left" w:pos="709"/>
      </w:tabs>
      <w:ind w:left="360" w:hanging="360"/>
      <w:outlineLvl w:val="1"/>
    </w:pPr>
  </w:style>
  <w:style w:type="paragraph" w:customStyle="1" w:styleId="PNNagwek3">
    <w:name w:val="PN Nagłówek 3"/>
    <w:basedOn w:val="PNNagwek1"/>
    <w:next w:val="PNTekstpodstawowy"/>
    <w:rsid w:val="00A71486"/>
    <w:pPr>
      <w:numPr>
        <w:ilvl w:val="2"/>
      </w:numPr>
      <w:tabs>
        <w:tab w:val="clear" w:pos="720"/>
        <w:tab w:val="num" w:pos="360"/>
        <w:tab w:val="left" w:pos="709"/>
      </w:tabs>
      <w:ind w:left="360" w:hanging="360"/>
      <w:outlineLvl w:val="2"/>
    </w:pPr>
  </w:style>
  <w:style w:type="paragraph" w:customStyle="1" w:styleId="PNNagwek4">
    <w:name w:val="PN Nagłówek 4"/>
    <w:basedOn w:val="PNNagwek1"/>
    <w:next w:val="PNTekstpodstawowy"/>
    <w:rsid w:val="00A71486"/>
    <w:pPr>
      <w:numPr>
        <w:ilvl w:val="3"/>
      </w:numPr>
      <w:tabs>
        <w:tab w:val="clear" w:pos="1080"/>
        <w:tab w:val="num" w:pos="360"/>
      </w:tabs>
      <w:ind w:left="360" w:hanging="360"/>
      <w:outlineLvl w:val="3"/>
    </w:pPr>
  </w:style>
  <w:style w:type="paragraph" w:customStyle="1" w:styleId="PNNagwek5">
    <w:name w:val="PN Nagłówek 5"/>
    <w:basedOn w:val="PNNagwek1"/>
    <w:next w:val="PNTekstpodstawowy"/>
    <w:rsid w:val="00A71486"/>
    <w:pPr>
      <w:numPr>
        <w:ilvl w:val="4"/>
      </w:numPr>
      <w:tabs>
        <w:tab w:val="clear" w:pos="1440"/>
        <w:tab w:val="num" w:pos="360"/>
        <w:tab w:val="left" w:pos="1077"/>
      </w:tabs>
      <w:ind w:left="360" w:hanging="360"/>
      <w:outlineLvl w:val="4"/>
    </w:pPr>
  </w:style>
  <w:style w:type="paragraph" w:customStyle="1" w:styleId="PNNagwek6">
    <w:name w:val="PN Nagłówek 6"/>
    <w:basedOn w:val="PNNagwek1"/>
    <w:next w:val="PNTekstpodstawowy"/>
    <w:rsid w:val="00A71486"/>
    <w:pPr>
      <w:numPr>
        <w:ilvl w:val="5"/>
      </w:numPr>
      <w:tabs>
        <w:tab w:val="clear" w:pos="1440"/>
        <w:tab w:val="num" w:pos="360"/>
        <w:tab w:val="left" w:pos="1077"/>
      </w:tabs>
      <w:ind w:left="360" w:hanging="360"/>
      <w:outlineLvl w:val="5"/>
    </w:pPr>
  </w:style>
  <w:style w:type="paragraph" w:customStyle="1" w:styleId="PNStopka">
    <w:name w:val="PN Stopka"/>
    <w:basedOn w:val="PNTekstpodstawowy"/>
    <w:rsid w:val="00A71486"/>
    <w:rPr>
      <w:sz w:val="18"/>
    </w:rPr>
  </w:style>
  <w:style w:type="paragraph" w:customStyle="1" w:styleId="PNNagwekstrony">
    <w:name w:val="PN Nagłówek strony"/>
    <w:basedOn w:val="PNTekstpodstawowy"/>
    <w:rsid w:val="00A71486"/>
    <w:pPr>
      <w:jc w:val="center"/>
    </w:pPr>
    <w:rPr>
      <w:sz w:val="18"/>
    </w:rPr>
  </w:style>
  <w:style w:type="paragraph" w:styleId="Spistreci1">
    <w:name w:val="toc 1"/>
    <w:basedOn w:val="PNTekstpodstawowy"/>
    <w:next w:val="Normalny"/>
    <w:autoRedefine/>
    <w:uiPriority w:val="39"/>
    <w:rsid w:val="0006260B"/>
    <w:pPr>
      <w:spacing w:before="0"/>
      <w:jc w:val="both"/>
    </w:pPr>
    <w:rPr>
      <w:rFonts w:asciiTheme="minorHAnsi" w:hAnsiTheme="minorHAnsi" w:cstheme="minorHAnsi"/>
      <w:b/>
    </w:rPr>
  </w:style>
  <w:style w:type="paragraph" w:customStyle="1" w:styleId="PNOpisrysunku">
    <w:name w:val="PN Opis rysunku"/>
    <w:basedOn w:val="PNTekstpodstawowy"/>
    <w:rsid w:val="00A71486"/>
    <w:rPr>
      <w:sz w:val="18"/>
    </w:rPr>
  </w:style>
  <w:style w:type="paragraph" w:customStyle="1" w:styleId="PNTekstprzypisudolnego">
    <w:name w:val="PN Tekst przypisu dolnego"/>
    <w:basedOn w:val="PNTekstpodstawowy"/>
    <w:rsid w:val="00A71486"/>
    <w:rPr>
      <w:sz w:val="18"/>
    </w:rPr>
  </w:style>
  <w:style w:type="character" w:customStyle="1" w:styleId="WW8Num6z0">
    <w:name w:val="WW8Num6z0"/>
    <w:rsid w:val="00A71486"/>
    <w:rPr>
      <w:rFonts w:ascii="StarSymbol" w:hAnsi="StarSymbol"/>
    </w:rPr>
  </w:style>
  <w:style w:type="paragraph" w:customStyle="1" w:styleId="Nagwek10">
    <w:name w:val="Nagłówek1"/>
    <w:basedOn w:val="Normalny"/>
    <w:next w:val="Tekstpodstawowy"/>
    <w:rsid w:val="00A7148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egenda">
    <w:name w:val="caption"/>
    <w:basedOn w:val="Normalny"/>
    <w:next w:val="Normalny"/>
    <w:link w:val="LegendaZnak"/>
    <w:qFormat/>
    <w:rsid w:val="00A7148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gendaZnak">
    <w:name w:val="Legenda Znak"/>
    <w:link w:val="Legenda"/>
    <w:locked/>
    <w:rsid w:val="00A714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A71486"/>
    <w:pPr>
      <w:widowControl w:val="0"/>
      <w:tabs>
        <w:tab w:val="right" w:pos="-1368"/>
        <w:tab w:val="left" w:pos="-677"/>
      </w:tabs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1">
    <w:name w:val="Par_1"/>
    <w:basedOn w:val="Normalny"/>
    <w:rsid w:val="00A7148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tekst">
    <w:name w:val="tekst"/>
    <w:basedOn w:val="Normalny"/>
    <w:rsid w:val="00A71486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Wcicienormalne">
    <w:name w:val="Normal Indent"/>
    <w:basedOn w:val="Normalny"/>
    <w:link w:val="WcicienormalneZnak"/>
    <w:rsid w:val="00A71486"/>
    <w:pPr>
      <w:spacing w:before="120"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ocument8">
    <w:name w:val="Document 8"/>
    <w:basedOn w:val="Domylnaczcionkaakapitu"/>
    <w:rsid w:val="00A71486"/>
  </w:style>
  <w:style w:type="character" w:customStyle="1" w:styleId="Document4">
    <w:name w:val="Document 4"/>
    <w:rsid w:val="00A71486"/>
    <w:rPr>
      <w:b/>
      <w:i/>
      <w:sz w:val="24"/>
    </w:rPr>
  </w:style>
  <w:style w:type="character" w:customStyle="1" w:styleId="Document6">
    <w:name w:val="Document 6"/>
    <w:basedOn w:val="Domylnaczcionkaakapitu"/>
    <w:rsid w:val="00A71486"/>
  </w:style>
  <w:style w:type="character" w:customStyle="1" w:styleId="Document5">
    <w:name w:val="Document 5"/>
    <w:basedOn w:val="Domylnaczcionkaakapitu"/>
    <w:rsid w:val="00A71486"/>
  </w:style>
  <w:style w:type="character" w:customStyle="1" w:styleId="Document2">
    <w:name w:val="Document 2"/>
    <w:rsid w:val="00A71486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A71486"/>
  </w:style>
  <w:style w:type="character" w:customStyle="1" w:styleId="Bibliogrphy">
    <w:name w:val="Bibliogrphy"/>
    <w:basedOn w:val="Domylnaczcionkaakapitu"/>
    <w:rsid w:val="00A71486"/>
  </w:style>
  <w:style w:type="paragraph" w:customStyle="1" w:styleId="RightPar1">
    <w:name w:val="Right Par 1"/>
    <w:rsid w:val="00A71486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2">
    <w:name w:val="Right Par 2"/>
    <w:rsid w:val="00A71486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Document3">
    <w:name w:val="Document 3"/>
    <w:rsid w:val="00A71486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A71486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4">
    <w:name w:val="Right Par 4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5">
    <w:name w:val="Right Par 5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6">
    <w:name w:val="Right Par 6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7">
    <w:name w:val="Right Par 7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8">
    <w:name w:val="Right Par 8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Document1">
    <w:name w:val="Document 1"/>
    <w:rsid w:val="00A71486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DocInit">
    <w:name w:val="Doc Init"/>
    <w:basedOn w:val="Domylnaczcionkaakapitu"/>
    <w:rsid w:val="00A71486"/>
  </w:style>
  <w:style w:type="character" w:customStyle="1" w:styleId="TechInit">
    <w:name w:val="Tech Init"/>
    <w:rsid w:val="00A71486"/>
    <w:rPr>
      <w:rFonts w:ascii="Courier" w:hAnsi="Courier"/>
      <w:noProof w:val="0"/>
      <w:sz w:val="24"/>
      <w:lang w:val="en-US"/>
    </w:rPr>
  </w:style>
  <w:style w:type="paragraph" w:customStyle="1" w:styleId="Technical5">
    <w:name w:val="Technical 5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Technical6">
    <w:name w:val="Technical 6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character" w:customStyle="1" w:styleId="Technical2">
    <w:name w:val="Technical 2"/>
    <w:rsid w:val="00A71486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A71486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A71486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/>
    </w:rPr>
  </w:style>
  <w:style w:type="character" w:customStyle="1" w:styleId="Technical1">
    <w:name w:val="Technical 1"/>
    <w:rsid w:val="00A71486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Technical8">
    <w:name w:val="Technical 8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Pleading">
    <w:name w:val="Pleading"/>
    <w:rsid w:val="00A71486"/>
    <w:pPr>
      <w:tabs>
        <w:tab w:val="left" w:pos="-720"/>
      </w:tabs>
      <w:suppressAutoHyphens/>
      <w:spacing w:after="0" w:line="240" w:lineRule="exact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3">
    <w:name w:val="toc 3"/>
    <w:basedOn w:val="Normalny"/>
    <w:next w:val="Normalny"/>
    <w:uiPriority w:val="39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216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4">
    <w:name w:val="toc 4"/>
    <w:basedOn w:val="Normalny"/>
    <w:next w:val="Normalny"/>
    <w:uiPriority w:val="39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288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5">
    <w:name w:val="toc 5"/>
    <w:basedOn w:val="Normalny"/>
    <w:next w:val="Normalny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360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6">
    <w:name w:val="toc 6"/>
    <w:basedOn w:val="Normalny"/>
    <w:next w:val="Normalny"/>
    <w:rsid w:val="00A71486"/>
    <w:pPr>
      <w:tabs>
        <w:tab w:val="lef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7">
    <w:name w:val="toc 7"/>
    <w:basedOn w:val="Normalny"/>
    <w:next w:val="Normalny"/>
    <w:rsid w:val="00A71486"/>
    <w:pPr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8">
    <w:name w:val="toc 8"/>
    <w:basedOn w:val="Normalny"/>
    <w:next w:val="Normalny"/>
    <w:rsid w:val="00A71486"/>
    <w:pPr>
      <w:tabs>
        <w:tab w:val="lef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9">
    <w:name w:val="toc 9"/>
    <w:basedOn w:val="Normalny"/>
    <w:next w:val="Normalny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Indeks1">
    <w:name w:val="index 1"/>
    <w:basedOn w:val="Normalny"/>
    <w:next w:val="Normalny"/>
    <w:semiHidden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Indeks2">
    <w:name w:val="index 2"/>
    <w:basedOn w:val="Normalny"/>
    <w:next w:val="Normalny"/>
    <w:semiHidden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NA">
    <w:name w:val="N/A"/>
    <w:basedOn w:val="Normalny"/>
    <w:rsid w:val="00A71486"/>
    <w:pPr>
      <w:tabs>
        <w:tab w:val="left" w:pos="9000"/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EquationCaption">
    <w:name w:val="_Equation Caption"/>
    <w:rsid w:val="00A71486"/>
  </w:style>
  <w:style w:type="paragraph" w:customStyle="1" w:styleId="11wyliczanie">
    <w:name w:val="1.1. wyliczanie"/>
    <w:basedOn w:val="Normalny"/>
    <w:rsid w:val="00A71486"/>
    <w:pPr>
      <w:keepLines/>
      <w:numPr>
        <w:numId w:val="6"/>
      </w:numPr>
      <w:tabs>
        <w:tab w:val="left" w:pos="-426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Indeks8">
    <w:name w:val="index 8"/>
    <w:basedOn w:val="Normalny"/>
    <w:next w:val="Normalny"/>
    <w:autoRedefine/>
    <w:semiHidden/>
    <w:rsid w:val="00A71486"/>
    <w:pPr>
      <w:spacing w:after="0" w:line="240" w:lineRule="auto"/>
      <w:ind w:left="1920" w:hanging="240"/>
    </w:pPr>
    <w:rPr>
      <w:rFonts w:ascii="Courier" w:eastAsia="Times New Roman" w:hAnsi="Courier" w:cs="Times New Roman"/>
      <w:sz w:val="24"/>
      <w:szCs w:val="20"/>
    </w:rPr>
  </w:style>
  <w:style w:type="paragraph" w:customStyle="1" w:styleId="Nagwek0">
    <w:name w:val="Nagłówek 0"/>
    <w:basedOn w:val="Nagwek1"/>
    <w:rsid w:val="00A71486"/>
    <w:pPr>
      <w:keepNext/>
      <w:spacing w:before="0" w:line="240" w:lineRule="auto"/>
      <w:ind w:left="1418" w:hanging="1418"/>
      <w:contextualSpacing w:val="0"/>
      <w:outlineLvl w:val="9"/>
    </w:pPr>
    <w:rPr>
      <w:rFonts w:ascii="Times New Roman" w:eastAsia="Times New Roman" w:hAnsi="Times New Roman" w:cs="Times New Roman"/>
      <w:bCs w:val="0"/>
      <w:caps/>
      <w:kern w:val="28"/>
      <w:szCs w:val="20"/>
    </w:rPr>
  </w:style>
  <w:style w:type="paragraph" w:customStyle="1" w:styleId="Tekstpodstawowy21">
    <w:name w:val="Tekst podstawowy 21"/>
    <w:basedOn w:val="Normalny"/>
    <w:rsid w:val="00A71486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Text">
    <w:name w:val="Default Text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blica">
    <w:name w:val="tablica"/>
    <w:basedOn w:val="Normalny"/>
    <w:rsid w:val="00A71486"/>
    <w:pPr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ost0">
    <w:name w:val="tekstost"/>
    <w:basedOn w:val="Normalny"/>
    <w:rsid w:val="00A7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Zwykytekst">
    <w:name w:val="Plain Text"/>
    <w:basedOn w:val="Normalny"/>
    <w:link w:val="ZwykytekstZnak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7148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blokowy1">
    <w:name w:val="Tekst blokowy1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BodyText21">
    <w:name w:val="Body Text 21"/>
    <w:basedOn w:val="Normalny"/>
    <w:rsid w:val="00A71486"/>
    <w:pPr>
      <w:spacing w:after="0" w:line="240" w:lineRule="auto"/>
      <w:ind w:right="84"/>
      <w:jc w:val="both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1">
    <w:name w:val="Tekst podstawowy 31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styleId="Tekstblokowy">
    <w:name w:val="Block Text"/>
    <w:basedOn w:val="Normalny"/>
    <w:rsid w:val="00A71486"/>
    <w:pPr>
      <w:spacing w:after="0" w:line="240" w:lineRule="auto"/>
      <w:ind w:left="2127" w:right="-1" w:hanging="2127"/>
    </w:pPr>
    <w:rPr>
      <w:rFonts w:ascii="Times New Roman" w:eastAsia="Times New Roman" w:hAnsi="Times New Roman" w:cs="Times New Roman"/>
      <w:b/>
      <w:color w:val="000000"/>
      <w:sz w:val="32"/>
      <w:szCs w:val="20"/>
    </w:rPr>
  </w:style>
  <w:style w:type="paragraph" w:customStyle="1" w:styleId="wstp1">
    <w:name w:val="wstęp1"/>
    <w:basedOn w:val="Normalny"/>
    <w:rsid w:val="00A71486"/>
    <w:pPr>
      <w:keepNext/>
      <w:widowControl w:val="0"/>
      <w:spacing w:before="360" w:after="12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1.1."/>
    <w:basedOn w:val="Normalny"/>
    <w:next w:val="tekst"/>
    <w:rsid w:val="00A71486"/>
    <w:pPr>
      <w:keepNext/>
      <w:widowControl w:val="0"/>
      <w:spacing w:before="24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1"/>
    <w:basedOn w:val="Normalny"/>
    <w:rsid w:val="00A71486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pacing w:val="-3"/>
      <w:kern w:val="1"/>
      <w:sz w:val="20"/>
      <w:szCs w:val="20"/>
      <w:lang w:val="en-GB"/>
    </w:rPr>
  </w:style>
  <w:style w:type="paragraph" w:customStyle="1" w:styleId="wyliczenie1">
    <w:name w:val="wyliczenie 1"/>
    <w:basedOn w:val="Normalny"/>
    <w:rsid w:val="00A7148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a"/>
    <w:basedOn w:val="Tekstpodstawowy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-3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71486"/>
    <w:pPr>
      <w:spacing w:after="0" w:line="360" w:lineRule="auto"/>
      <w:ind w:left="709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ewka">
    <w:name w:val="newka"/>
    <w:basedOn w:val="Normalny"/>
    <w:rsid w:val="00A71486"/>
    <w:pPr>
      <w:spacing w:after="0" w:line="240" w:lineRule="auto"/>
    </w:pPr>
    <w:rPr>
      <w:rFonts w:ascii="Microsoft Sans Serif" w:eastAsia="Times New Roman" w:hAnsi="Microsoft Sans Serif" w:cs="Times New Roman"/>
      <w:sz w:val="20"/>
      <w:szCs w:val="24"/>
    </w:rPr>
  </w:style>
  <w:style w:type="paragraph" w:customStyle="1" w:styleId="xl34">
    <w:name w:val="xl34"/>
    <w:basedOn w:val="Normalny"/>
    <w:rsid w:val="00A714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71486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StylNagwek1">
    <w:name w:val="Styl Nagłówek 1 +"/>
    <w:basedOn w:val="Nagwek1"/>
    <w:rsid w:val="00A71486"/>
    <w:pPr>
      <w:keepNext/>
      <w:spacing w:before="0" w:line="240" w:lineRule="auto"/>
      <w:contextualSpacing w:val="0"/>
    </w:pPr>
    <w:rPr>
      <w:rFonts w:ascii="Arial" w:eastAsia="Times New Roman" w:hAnsi="Arial" w:cs="Arial"/>
      <w:caps/>
      <w:sz w:val="24"/>
      <w:szCs w:val="24"/>
    </w:rPr>
  </w:style>
  <w:style w:type="paragraph" w:customStyle="1" w:styleId="StylNagwek11">
    <w:name w:val="Styl Nagłówek 1 +1"/>
    <w:basedOn w:val="Nagwek1"/>
    <w:autoRedefine/>
    <w:rsid w:val="00A71486"/>
    <w:pPr>
      <w:keepNext/>
      <w:spacing w:before="0" w:line="240" w:lineRule="auto"/>
      <w:contextualSpacing w:val="0"/>
    </w:pPr>
    <w:rPr>
      <w:rFonts w:ascii="Arial" w:eastAsia="Times New Roman" w:hAnsi="Arial" w:cs="Arial"/>
      <w:caps/>
      <w:sz w:val="24"/>
      <w:szCs w:val="24"/>
    </w:rPr>
  </w:style>
  <w:style w:type="paragraph" w:customStyle="1" w:styleId="xl22">
    <w:name w:val="xl22"/>
    <w:basedOn w:val="Normalny"/>
    <w:rsid w:val="00A714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2">
    <w:name w:val="Akapit z listą2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1">
    <w:name w:val="Tekst przypisu końcowego1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2">
    <w:name w:val="Tekst blokowy2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2">
    <w:name w:val="Tekst podstawowy 32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agwek0"/>
    <w:autoRedefine/>
    <w:rsid w:val="00A71486"/>
    <w:pPr>
      <w:ind w:left="2127" w:hanging="2127"/>
    </w:pPr>
    <w:rPr>
      <w:rFonts w:ascii="Arial" w:hAnsi="Arial"/>
    </w:rPr>
  </w:style>
  <w:style w:type="paragraph" w:customStyle="1" w:styleId="Akapitzlist3">
    <w:name w:val="Akapit z listą3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2">
    <w:name w:val="Tekst przypisu końcowego2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2">
    <w:name w:val="Zwykły tekst2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3">
    <w:name w:val="Tekst podstawowy 23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3">
    <w:name w:val="Tekst podstawowy wcięty 23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3">
    <w:name w:val="Tekst blokowy3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3">
    <w:name w:val="Tekst podstawowy 33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y">
    <w:name w:val="normy"/>
    <w:basedOn w:val="Normalny"/>
    <w:next w:val="Normalny"/>
    <w:rsid w:val="00A71486"/>
    <w:pPr>
      <w:numPr>
        <w:numId w:val="8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ozdzia">
    <w:name w:val="rozdział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rozdzia1">
    <w:name w:val="rozdział1"/>
    <w:basedOn w:val="Normalny"/>
    <w:next w:val="DefaultText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Single">
    <w:name w:val="Body Single"/>
    <w:basedOn w:val="Normalny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2">
    <w:name w:val="akapit2"/>
    <w:basedOn w:val="Normalny"/>
    <w:rsid w:val="00A71486"/>
    <w:pPr>
      <w:suppressAutoHyphens/>
      <w:spacing w:after="0" w:line="360" w:lineRule="auto"/>
      <w:ind w:left="226" w:hanging="2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ods1">
    <w:name w:val="norods1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AAAA">
    <w:name w:val="AAAAA"/>
    <w:rsid w:val="00A714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ukuj-OdDoTematData">
    <w:name w:val="Drukuj - Od: Do: Temat: Data:"/>
    <w:basedOn w:val="Normalny"/>
    <w:rsid w:val="00A71486"/>
    <w:pPr>
      <w:pBdr>
        <w:left w:val="single" w:sz="18" w:space="1" w:color="auto"/>
      </w:pBd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unkty">
    <w:name w:val="Punkty"/>
    <w:rsid w:val="00A71486"/>
    <w:pPr>
      <w:keepNext/>
      <w:spacing w:before="240" w:after="0" w:line="277" w:lineRule="atLeast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Podpunkty">
    <w:name w:val="Podpunkty"/>
    <w:next w:val="Normalny"/>
    <w:rsid w:val="00A71486"/>
    <w:pPr>
      <w:keepNext/>
      <w:spacing w:before="120" w:after="0" w:line="240" w:lineRule="auto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PN">
    <w:name w:val="PN"/>
    <w:rsid w:val="00A71486"/>
    <w:pPr>
      <w:spacing w:before="60" w:after="0" w:line="240" w:lineRule="auto"/>
      <w:ind w:left="2835" w:hanging="2835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CommentSubject">
    <w:name w:val="Comment Subject"/>
    <w:basedOn w:val="Tekstkomentarza"/>
    <w:next w:val="Tekstkomentarza"/>
    <w:semiHidden/>
    <w:rsid w:val="00A71486"/>
    <w:pPr>
      <w:spacing w:before="60" w:after="0" w:line="240" w:lineRule="auto"/>
      <w:jc w:val="both"/>
    </w:pPr>
    <w:rPr>
      <w:rFonts w:ascii="Times New Roman" w:eastAsia="Times New Roman" w:hAnsi="Times New Roman" w:cs="Times New Roman"/>
      <w:b/>
      <w:bCs/>
      <w:szCs w:val="20"/>
    </w:rPr>
  </w:style>
  <w:style w:type="paragraph" w:customStyle="1" w:styleId="Bullet1points">
    <w:name w:val="Bullet 1 points"/>
    <w:basedOn w:val="Normalny"/>
    <w:rsid w:val="00A71486"/>
    <w:pPr>
      <w:numPr>
        <w:numId w:val="9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ullet1text">
    <w:name w:val="bullet 1 text"/>
    <w:basedOn w:val="Normalny"/>
    <w:rsid w:val="00A71486"/>
    <w:pPr>
      <w:spacing w:before="60" w:after="60" w:line="240" w:lineRule="auto"/>
      <w:ind w:left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ullet2points">
    <w:name w:val="Bullet 2 points"/>
    <w:basedOn w:val="Bullet1points"/>
    <w:rsid w:val="00A71486"/>
    <w:pPr>
      <w:numPr>
        <w:numId w:val="0"/>
      </w:numPr>
      <w:tabs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A71486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A71486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Tekst0">
    <w:name w:val="Tekst"/>
    <w:rsid w:val="00A71486"/>
    <w:pPr>
      <w:tabs>
        <w:tab w:val="left" w:pos="851"/>
        <w:tab w:val="left" w:pos="1701"/>
        <w:tab w:val="left" w:pos="2835"/>
        <w:tab w:val="left" w:pos="3969"/>
      </w:tabs>
      <w:spacing w:before="120" w:after="0" w:line="240" w:lineRule="auto"/>
      <w:ind w:firstLine="851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lista0">
    <w:name w:val="lista"/>
    <w:rsid w:val="00A71486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Listanumerowana2">
    <w:name w:val="List Number 2"/>
    <w:basedOn w:val="Normalny"/>
    <w:rsid w:val="00A71486"/>
    <w:pPr>
      <w:spacing w:before="60" w:after="60" w:line="312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numerowana3">
    <w:name w:val="List Number 3"/>
    <w:basedOn w:val="Normalny"/>
    <w:rsid w:val="00A71486"/>
    <w:pPr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Mapadokumentu">
    <w:name w:val="Document Map"/>
    <w:basedOn w:val="Normalny"/>
    <w:link w:val="MapadokumentuZnak"/>
    <w:semiHidden/>
    <w:rsid w:val="00A71486"/>
    <w:pPr>
      <w:shd w:val="clear" w:color="auto" w:fill="000080"/>
      <w:spacing w:before="60"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A71486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customStyle="1" w:styleId="Tekstpodstawowy24">
    <w:name w:val="Tekst podstawowy 24"/>
    <w:basedOn w:val="Normalny"/>
    <w:rsid w:val="00A71486"/>
    <w:pPr>
      <w:widowControl w:val="0"/>
      <w:numPr>
        <w:numId w:val="10"/>
      </w:numPr>
      <w:spacing w:after="12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txt">
    <w:name w:val="1.1.txt"/>
    <w:basedOn w:val="Normalny"/>
    <w:rsid w:val="00A71486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after="0" w:line="360" w:lineRule="auto"/>
      <w:ind w:left="426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Podpispodobiektem">
    <w:name w:val="WW-Podpis pod obiektem"/>
    <w:basedOn w:val="Normalny"/>
    <w:next w:val="Normalny"/>
    <w:rsid w:val="00A71486"/>
    <w:pPr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standardowytekst0">
    <w:name w:val="standardowytekst"/>
    <w:basedOn w:val="Normalny"/>
    <w:rsid w:val="00A714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blcell">
    <w:name w:val="tbl_cell"/>
    <w:basedOn w:val="Domylnaczcionkaakapitu"/>
    <w:rsid w:val="00A71486"/>
  </w:style>
  <w:style w:type="character" w:customStyle="1" w:styleId="index">
    <w:name w:val="index"/>
    <w:basedOn w:val="Domylnaczcionkaakapitu"/>
    <w:rsid w:val="00A71486"/>
  </w:style>
  <w:style w:type="paragraph" w:customStyle="1" w:styleId="styliwony0">
    <w:name w:val="styliwony"/>
    <w:basedOn w:val="Normalny"/>
    <w:rsid w:val="00A7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kapitzlist4">
    <w:name w:val="Akapit z listą4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3">
    <w:name w:val="Tekst przypisu końcowego3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3">
    <w:name w:val="Zwykły tekst3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5">
    <w:name w:val="Tekst podstawowy 25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4">
    <w:name w:val="Tekst podstawowy wcięty 24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4">
    <w:name w:val="Tekst blokowy4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4">
    <w:name w:val="Tekst podstawowy 34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AGLOWEKXX">
    <w:name w:val="NAGLOWEK XX"/>
    <w:basedOn w:val="Normalny"/>
    <w:rsid w:val="00A71486"/>
    <w:pPr>
      <w:keepNext/>
      <w:keepLines/>
      <w:suppressAutoHyphens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spacing w:val="-6"/>
      <w:kern w:val="28"/>
      <w:sz w:val="28"/>
      <w:szCs w:val="20"/>
    </w:rPr>
  </w:style>
  <w:style w:type="paragraph" w:customStyle="1" w:styleId="Styl3">
    <w:name w:val="Styl3"/>
    <w:basedOn w:val="Nagwek1"/>
    <w:rsid w:val="00A71486"/>
    <w:pPr>
      <w:keepNext/>
      <w:keepLines/>
      <w:suppressAutoHyphens/>
      <w:spacing w:before="120" w:after="120" w:line="360" w:lineRule="auto"/>
      <w:contextualSpacing w:val="0"/>
      <w:jc w:val="both"/>
    </w:pPr>
    <w:rPr>
      <w:rFonts w:ascii="Verdana" w:eastAsia="Times New Roman" w:hAnsi="Verdana" w:cs="Verdana"/>
      <w:bCs w:val="0"/>
      <w:caps/>
      <w:kern w:val="1"/>
      <w:sz w:val="22"/>
      <w:szCs w:val="21"/>
      <w:lang w:eastAsia="zh-CN"/>
    </w:rPr>
  </w:style>
  <w:style w:type="paragraph" w:customStyle="1" w:styleId="wyliczenie">
    <w:name w:val="wyliczenie"/>
    <w:basedOn w:val="Normalny"/>
    <w:rsid w:val="00A71486"/>
    <w:pPr>
      <w:numPr>
        <w:ilvl w:val="1"/>
        <w:numId w:val="11"/>
      </w:numPr>
      <w:tabs>
        <w:tab w:val="left" w:pos="567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M1">
    <w:name w:val="CM1"/>
    <w:basedOn w:val="Normalny"/>
    <w:next w:val="Normalny"/>
    <w:rsid w:val="00A71486"/>
    <w:pPr>
      <w:widowControl w:val="0"/>
      <w:autoSpaceDE w:val="0"/>
      <w:autoSpaceDN w:val="0"/>
      <w:adjustRightInd w:val="0"/>
      <w:spacing w:after="0" w:line="23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24">
    <w:name w:val="CM24"/>
    <w:basedOn w:val="Default"/>
    <w:next w:val="Default"/>
    <w:rsid w:val="00A71486"/>
    <w:pPr>
      <w:widowControl w:val="0"/>
    </w:pPr>
    <w:rPr>
      <w:rFonts w:eastAsia="Times New Roman"/>
      <w:color w:val="auto"/>
    </w:rPr>
  </w:style>
  <w:style w:type="paragraph" w:customStyle="1" w:styleId="CM6">
    <w:name w:val="CM6"/>
    <w:basedOn w:val="Default"/>
    <w:next w:val="Default"/>
    <w:rsid w:val="00A71486"/>
    <w:pPr>
      <w:widowControl w:val="0"/>
      <w:spacing w:line="231" w:lineRule="atLeast"/>
    </w:pPr>
    <w:rPr>
      <w:rFonts w:eastAsia="Times New Roman"/>
      <w:color w:val="auto"/>
    </w:rPr>
  </w:style>
  <w:style w:type="paragraph" w:customStyle="1" w:styleId="Akapitzlist5">
    <w:name w:val="Akapit z listą5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4">
    <w:name w:val="Tekst przypisu końcowego4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4">
    <w:name w:val="Zwykły tekst4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6">
    <w:name w:val="Tekst podstawowy 26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5">
    <w:name w:val="Tekst podstawowy wcięty 25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5">
    <w:name w:val="Tekst blokowy5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5">
    <w:name w:val="Tekst podstawowy 35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e13">
    <w:name w:val="Style13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uiPriority w:val="99"/>
    <w:rsid w:val="00A71486"/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sid w:val="00A71486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15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ryg1">
    <w:name w:val="oryg1"/>
    <w:rsid w:val="00A71486"/>
    <w:rPr>
      <w:b/>
      <w:bCs/>
      <w:i/>
      <w:iCs/>
      <w:color w:val="FF0000"/>
    </w:rPr>
  </w:style>
  <w:style w:type="paragraph" w:customStyle="1" w:styleId="Style54">
    <w:name w:val="Style5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52" w:lineRule="exact"/>
      <w:ind w:hanging="137"/>
      <w:jc w:val="both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72">
    <w:name w:val="Font Style72"/>
    <w:uiPriority w:val="99"/>
    <w:rsid w:val="00A71486"/>
    <w:rPr>
      <w:rFonts w:ascii="MS Reference Sans Serif" w:hAnsi="MS Reference Sans Serif" w:cs="MS Reference Sans Serif"/>
      <w:color w:val="000000"/>
      <w:sz w:val="16"/>
      <w:szCs w:val="16"/>
    </w:rPr>
  </w:style>
  <w:style w:type="character" w:customStyle="1" w:styleId="FontStyle81">
    <w:name w:val="Font Style81"/>
    <w:basedOn w:val="Domylnaczcionkaakapitu"/>
    <w:uiPriority w:val="99"/>
    <w:rsid w:val="00A71486"/>
    <w:rPr>
      <w:rFonts w:ascii="MS Reference Sans Serif" w:hAnsi="MS Reference Sans Serif" w:cs="MS Reference Sans Serif"/>
      <w:color w:val="000000"/>
      <w:sz w:val="14"/>
      <w:szCs w:val="14"/>
    </w:rPr>
  </w:style>
  <w:style w:type="paragraph" w:styleId="Poprawka">
    <w:name w:val="Revision"/>
    <w:hidden/>
    <w:uiPriority w:val="99"/>
    <w:semiHidden/>
    <w:rsid w:val="00A71486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customStyle="1" w:styleId="Normalny1">
    <w:name w:val="Normalny1"/>
    <w:basedOn w:val="Normalny"/>
    <w:rsid w:val="00A71486"/>
    <w:pPr>
      <w:spacing w:before="240" w:after="0"/>
    </w:pPr>
    <w:rPr>
      <w:rFonts w:ascii="Calibri" w:eastAsia="Times New Roman" w:hAnsi="Calibri" w:cs="Times New Roman"/>
      <w:lang w:val="en-US" w:bidi="en-US"/>
    </w:rPr>
  </w:style>
  <w:style w:type="paragraph" w:customStyle="1" w:styleId="Style64">
    <w:name w:val="Style6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16" w:lineRule="exact"/>
    </w:pPr>
    <w:rPr>
      <w:rFonts w:ascii="Verdana" w:hAnsi="Verdana" w:cs="Times New Roman"/>
      <w:sz w:val="24"/>
      <w:szCs w:val="24"/>
    </w:rPr>
  </w:style>
  <w:style w:type="character" w:customStyle="1" w:styleId="FontStyle43">
    <w:name w:val="Font Style43"/>
    <w:uiPriority w:val="99"/>
    <w:rsid w:val="00A71486"/>
    <w:rPr>
      <w:rFonts w:ascii="Verdana" w:hAnsi="Verdana" w:cs="Verdana"/>
      <w:sz w:val="16"/>
      <w:szCs w:val="16"/>
    </w:rPr>
  </w:style>
  <w:style w:type="paragraph" w:customStyle="1" w:styleId="WW-Zwykytekst">
    <w:name w:val="WW-Zwykły tekst"/>
    <w:basedOn w:val="Normalny"/>
    <w:rsid w:val="002469B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WcicienormalneZnak">
    <w:name w:val="Wcięcie normalne Znak"/>
    <w:link w:val="Wcicienormalne"/>
    <w:rsid w:val="002469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rsid w:val="002469B6"/>
  </w:style>
  <w:style w:type="paragraph" w:customStyle="1" w:styleId="Wcity">
    <w:name w:val="Wcięty"/>
    <w:basedOn w:val="Normalny"/>
    <w:rsid w:val="00706F0E"/>
    <w:pPr>
      <w:spacing w:after="0" w:line="360" w:lineRule="auto"/>
      <w:ind w:left="340" w:hanging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2">
    <w:name w:val="WW-Tekst podstawowy 2"/>
    <w:basedOn w:val="Normalny"/>
    <w:rsid w:val="00706F0E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2">
    <w:name w:val="Style2"/>
    <w:basedOn w:val="Normalny"/>
    <w:next w:val="Normalny"/>
    <w:rsid w:val="00706F0E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8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 1,Title 1"/>
    <w:basedOn w:val="Normalny"/>
    <w:next w:val="Normalny"/>
    <w:link w:val="Nagwek1Znak"/>
    <w:uiPriority w:val="9"/>
    <w:qFormat/>
    <w:rsid w:val="00511AC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aliases w:val="Title 2,Title 2 Znak Znak Znak Znak"/>
    <w:basedOn w:val="Normalny"/>
    <w:next w:val="Normalny"/>
    <w:link w:val="Nagwek2Znak"/>
    <w:uiPriority w:val="9"/>
    <w:unhideWhenUsed/>
    <w:qFormat/>
    <w:rsid w:val="00511AC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aliases w:val="Title 3"/>
    <w:basedOn w:val="Normalny"/>
    <w:next w:val="Normalny"/>
    <w:link w:val="Nagwek3Znak"/>
    <w:uiPriority w:val="9"/>
    <w:unhideWhenUsed/>
    <w:qFormat/>
    <w:rsid w:val="00511AC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11AC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511AC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nhideWhenUsed/>
    <w:qFormat/>
    <w:rsid w:val="00511AC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nhideWhenUsed/>
    <w:qFormat/>
    <w:rsid w:val="00511AC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nhideWhenUsed/>
    <w:qFormat/>
    <w:rsid w:val="00511AC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511AC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_1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NagwekZnak">
    <w:name w:val="Nagłówek Znak"/>
    <w:aliases w:val="Nagłówek_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74466F"/>
  </w:style>
  <w:style w:type="paragraph" w:styleId="Stopka">
    <w:name w:val="footer"/>
    <w:basedOn w:val="Normalny"/>
    <w:link w:val="StopkaZnak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4466F"/>
  </w:style>
  <w:style w:type="paragraph" w:styleId="Tekstdymka">
    <w:name w:val="Balloon Text"/>
    <w:basedOn w:val="Normalny"/>
    <w:link w:val="TekstdymkaZnak"/>
    <w:uiPriority w:val="99"/>
    <w:semiHidden/>
    <w:unhideWhenUsed/>
    <w:rsid w:val="0074466F"/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66F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511ACA"/>
    <w:pPr>
      <w:spacing w:after="0" w:line="240" w:lineRule="auto"/>
    </w:pPr>
  </w:style>
  <w:style w:type="character" w:customStyle="1" w:styleId="StylArialNarrow8pt">
    <w:name w:val="Styl Arial Narrow 8 pt"/>
    <w:rsid w:val="0007218F"/>
    <w:rPr>
      <w:rFonts w:ascii="Arial Narrow" w:hAnsi="Arial Narrow"/>
      <w:sz w:val="16"/>
    </w:rPr>
  </w:style>
  <w:style w:type="table" w:styleId="Tabela-Siatka">
    <w:name w:val="Table Grid"/>
    <w:basedOn w:val="Standardowy"/>
    <w:uiPriority w:val="59"/>
    <w:rsid w:val="004B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1D080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D080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1D080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8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806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A14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1ACA"/>
    <w:pPr>
      <w:ind w:left="720"/>
      <w:contextualSpacing/>
    </w:pPr>
  </w:style>
  <w:style w:type="character" w:customStyle="1" w:styleId="Nagwek1Znak">
    <w:name w:val="Nagłówek 1 Znak"/>
    <w:aliases w:val="N 1 Znak,Title 1 Znak"/>
    <w:basedOn w:val="Domylnaczcionkaakapitu"/>
    <w:link w:val="Nagwek1"/>
    <w:uiPriority w:val="9"/>
    <w:rsid w:val="00511ACA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alnyWeb">
    <w:name w:val="Normal (Web)"/>
    <w:aliases w:val=" Znak"/>
    <w:basedOn w:val="Normalny"/>
    <w:link w:val="NormalnyWebZnak"/>
    <w:uiPriority w:val="99"/>
    <w:unhideWhenUsed/>
    <w:rsid w:val="00B20DEB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agwek2Znak">
    <w:name w:val="Nagłówek 2 Znak"/>
    <w:aliases w:val="Title 2 Znak,Title 2 Znak Znak Znak Znak Znak"/>
    <w:basedOn w:val="Domylnaczcionkaakapitu"/>
    <w:link w:val="Nagwek2"/>
    <w:uiPriority w:val="9"/>
    <w:rsid w:val="00511AC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aliases w:val="Title 3 Znak"/>
    <w:basedOn w:val="Domylnaczcionkaakapitu"/>
    <w:link w:val="Nagwek3"/>
    <w:uiPriority w:val="9"/>
    <w:rsid w:val="00511ACA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11A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rsid w:val="00511A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rsid w:val="00511A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rsid w:val="00511ACA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rsid w:val="00511AC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11A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511AC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11AC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AC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1AC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11ACA"/>
    <w:rPr>
      <w:b/>
      <w:bCs/>
    </w:rPr>
  </w:style>
  <w:style w:type="character" w:styleId="Uwydatnienie">
    <w:name w:val="Emphasis"/>
    <w:uiPriority w:val="20"/>
    <w:qFormat/>
    <w:rsid w:val="00511AC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11ACA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11AC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A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ACA"/>
    <w:rPr>
      <w:b/>
      <w:bCs/>
      <w:i/>
      <w:iCs/>
    </w:rPr>
  </w:style>
  <w:style w:type="character" w:styleId="Wyrnieniedelikatne">
    <w:name w:val="Subtle Emphasis"/>
    <w:uiPriority w:val="19"/>
    <w:qFormat/>
    <w:rsid w:val="00511ACA"/>
    <w:rPr>
      <w:i/>
      <w:iCs/>
    </w:rPr>
  </w:style>
  <w:style w:type="character" w:styleId="Wyrnienieintensywne">
    <w:name w:val="Intense Emphasis"/>
    <w:uiPriority w:val="21"/>
    <w:qFormat/>
    <w:rsid w:val="00511ACA"/>
    <w:rPr>
      <w:b/>
      <w:bCs/>
    </w:rPr>
  </w:style>
  <w:style w:type="character" w:styleId="Odwoaniedelikatne">
    <w:name w:val="Subtle Reference"/>
    <w:uiPriority w:val="31"/>
    <w:qFormat/>
    <w:rsid w:val="00511ACA"/>
    <w:rPr>
      <w:smallCaps/>
    </w:rPr>
  </w:style>
  <w:style w:type="character" w:styleId="Odwoanieintensywne">
    <w:name w:val="Intense Reference"/>
    <w:uiPriority w:val="32"/>
    <w:qFormat/>
    <w:rsid w:val="00511ACA"/>
    <w:rPr>
      <w:smallCaps/>
      <w:spacing w:val="5"/>
      <w:u w:val="single"/>
    </w:rPr>
  </w:style>
  <w:style w:type="character" w:styleId="Tytuksiki">
    <w:name w:val="Book Title"/>
    <w:uiPriority w:val="33"/>
    <w:qFormat/>
    <w:rsid w:val="00511AC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11ACA"/>
    <w:pPr>
      <w:outlineLvl w:val="9"/>
    </w:pPr>
    <w:rPr>
      <w:lang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6D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6D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6D95"/>
    <w:rPr>
      <w:vertAlign w:val="superscript"/>
    </w:rPr>
  </w:style>
  <w:style w:type="paragraph" w:customStyle="1" w:styleId="StylIwony">
    <w:name w:val="Styl Iwony"/>
    <w:basedOn w:val="Normalny"/>
    <w:rsid w:val="00BC01FD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tekstost">
    <w:name w:val="tekst ost"/>
    <w:basedOn w:val="Normalny"/>
    <w:rsid w:val="00BC01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C01F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01FD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BC01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01FD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C01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BC0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ny"/>
    <w:rsid w:val="00BC01FD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ytuspecyfikacji">
    <w:name w:val="Tytuł_specyfikacji"/>
    <w:basedOn w:val="Normalny"/>
    <w:rsid w:val="00BC01FD"/>
    <w:pPr>
      <w:spacing w:before="360" w:after="0" w:line="360" w:lineRule="exact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BC01FD"/>
    <w:pPr>
      <w:spacing w:after="120" w:line="480" w:lineRule="auto"/>
      <w:ind w:left="283"/>
    </w:pPr>
    <w:rPr>
      <w:rFonts w:eastAsia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01FD"/>
    <w:rPr>
      <w:rFonts w:eastAsiaTheme="minorHAnsi"/>
    </w:rPr>
  </w:style>
  <w:style w:type="paragraph" w:customStyle="1" w:styleId="Specyfikacja">
    <w:name w:val="Specyfikacja"/>
    <w:basedOn w:val="Normalny"/>
    <w:rsid w:val="00BC01FD"/>
    <w:pPr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smallCaps/>
      <w:sz w:val="28"/>
      <w:szCs w:val="20"/>
    </w:rPr>
  </w:style>
  <w:style w:type="paragraph" w:customStyle="1" w:styleId="StylNagwek1Arial10ptPrzed0ptPo0ptInterlini">
    <w:name w:val="Styl Nagłówek 1 + Arial 10 pt Przed:  0 pt Po:  0 pt Interlini..."/>
    <w:basedOn w:val="Nagwek1"/>
    <w:rsid w:val="00BC01FD"/>
    <w:pPr>
      <w:keepNext/>
      <w:tabs>
        <w:tab w:val="num" w:pos="0"/>
      </w:tabs>
      <w:spacing w:before="0" w:line="240" w:lineRule="auto"/>
      <w:ind w:left="284" w:hanging="284"/>
      <w:contextualSpacing w:val="0"/>
      <w:jc w:val="both"/>
    </w:pPr>
    <w:rPr>
      <w:rFonts w:ascii="Arial" w:eastAsia="Times New Roman" w:hAnsi="Arial" w:cs="Times New Roman"/>
      <w:caps/>
      <w:kern w:val="28"/>
      <w:sz w:val="20"/>
      <w:szCs w:val="20"/>
    </w:rPr>
  </w:style>
  <w:style w:type="paragraph" w:customStyle="1" w:styleId="StylNagwek2Arial10ptPogrubieniePrzed0ptPo0">
    <w:name w:val="Styl Nagłówek 2 + Arial 10 pt Pogrubienie Przed:  0 pt Po:  0 ..."/>
    <w:basedOn w:val="Nagwek2"/>
    <w:rsid w:val="00BC01FD"/>
    <w:pPr>
      <w:keepNext/>
      <w:numPr>
        <w:ilvl w:val="1"/>
      </w:numPr>
      <w:tabs>
        <w:tab w:val="num" w:pos="851"/>
      </w:tabs>
      <w:spacing w:before="0" w:line="240" w:lineRule="auto"/>
      <w:ind w:left="851" w:hanging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M4">
    <w:name w:val="CM4"/>
    <w:basedOn w:val="Default"/>
    <w:next w:val="Default"/>
    <w:rsid w:val="00BC01FD"/>
    <w:pPr>
      <w:widowControl w:val="0"/>
      <w:spacing w:after="258"/>
    </w:pPr>
    <w:rPr>
      <w:rFonts w:eastAsia="Times New Roman"/>
      <w:color w:val="auto"/>
    </w:rPr>
  </w:style>
  <w:style w:type="paragraph" w:styleId="Tekstpodstawowy">
    <w:name w:val="Body Text"/>
    <w:basedOn w:val="Normalny"/>
    <w:link w:val="TekstpodstawowyZnak"/>
    <w:unhideWhenUsed/>
    <w:rsid w:val="00BC01FD"/>
    <w:pPr>
      <w:spacing w:after="120"/>
    </w:pPr>
    <w:rPr>
      <w:rFonts w:eastAsiaTheme="minorHAnsi"/>
    </w:rPr>
  </w:style>
  <w:style w:type="character" w:customStyle="1" w:styleId="TekstpodstawowyZnak">
    <w:name w:val="Tekst podstawowy Znak"/>
    <w:basedOn w:val="Domylnaczcionkaakapitu"/>
    <w:link w:val="Tekstpodstawowy"/>
    <w:rsid w:val="00BC01FD"/>
    <w:rPr>
      <w:rFonts w:eastAsiaTheme="minorHAnsi"/>
    </w:rPr>
  </w:style>
  <w:style w:type="paragraph" w:customStyle="1" w:styleId="Standardowytekst">
    <w:name w:val="Standardowy.tekst"/>
    <w:rsid w:val="00BC01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BC01FD"/>
    <w:pPr>
      <w:spacing w:after="120" w:line="480" w:lineRule="auto"/>
    </w:pPr>
    <w:rPr>
      <w:rFonts w:eastAsia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01FD"/>
    <w:rPr>
      <w:rFonts w:eastAsia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0C72D3"/>
    <w:pPr>
      <w:spacing w:after="100"/>
      <w:ind w:left="220"/>
    </w:pPr>
  </w:style>
  <w:style w:type="paragraph" w:customStyle="1" w:styleId="Standardowytekst1">
    <w:name w:val="Standardowy.tekst1"/>
    <w:rsid w:val="000C72D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A714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71486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A71486"/>
    <w:pPr>
      <w:tabs>
        <w:tab w:val="left" w:pos="1"/>
        <w:tab w:val="left" w:pos="336"/>
        <w:tab w:val="left" w:pos="993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after="0" w:line="240" w:lineRule="auto"/>
      <w:ind w:left="993" w:hanging="284"/>
      <w:jc w:val="both"/>
    </w:pPr>
    <w:rPr>
      <w:rFonts w:ascii="Times New" w:eastAsia="Times New Roman" w:hAnsi="Times New" w:cs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1486"/>
    <w:rPr>
      <w:rFonts w:ascii="Times New" w:eastAsia="Times New Roman" w:hAnsi="Times New" w:cs="Times New Roman"/>
      <w:sz w:val="24"/>
      <w:szCs w:val="20"/>
      <w:lang w:eastAsia="pl-PL"/>
    </w:rPr>
  </w:style>
  <w:style w:type="character" w:customStyle="1" w:styleId="ZnakZnak2">
    <w:name w:val="Znak Znak2"/>
    <w:rsid w:val="00A71486"/>
    <w:rPr>
      <w:rFonts w:ascii="CG Times" w:hAnsi="CG Times"/>
      <w:lang w:val="pl-PL" w:eastAsia="pl-PL" w:bidi="ar-SA"/>
    </w:rPr>
  </w:style>
  <w:style w:type="character" w:styleId="Odwoanieprzypisudolnego">
    <w:name w:val="footnote reference"/>
    <w:semiHidden/>
    <w:rsid w:val="00A71486"/>
    <w:rPr>
      <w:position w:val="6"/>
      <w:sz w:val="16"/>
    </w:rPr>
  </w:style>
  <w:style w:type="character" w:customStyle="1" w:styleId="ZnakZnak1">
    <w:name w:val="Znak Znak1"/>
    <w:rsid w:val="00A71486"/>
    <w:rPr>
      <w:rFonts w:ascii="Times New" w:hAnsi="Times New"/>
      <w:sz w:val="24"/>
      <w:lang w:val="pl-PL" w:eastAsia="pl-PL" w:bidi="ar-SA"/>
    </w:rPr>
  </w:style>
  <w:style w:type="character" w:styleId="Numerstrony">
    <w:name w:val="page number"/>
    <w:basedOn w:val="Domylnaczcionkaakapitu"/>
    <w:rsid w:val="00A71486"/>
  </w:style>
  <w:style w:type="character" w:customStyle="1" w:styleId="NormalnyWebZnak">
    <w:name w:val="Normalny (Web) Znak"/>
    <w:aliases w:val=" Znak Znak"/>
    <w:link w:val="NormalnyWeb"/>
    <w:rsid w:val="00A71486"/>
    <w:rPr>
      <w:rFonts w:ascii="Times New Roman" w:hAnsi="Times New Roman"/>
      <w:szCs w:val="24"/>
    </w:rPr>
  </w:style>
  <w:style w:type="paragraph" w:styleId="Lista">
    <w:name w:val="List"/>
    <w:basedOn w:val="Normalny"/>
    <w:rsid w:val="00A71486"/>
    <w:pPr>
      <w:spacing w:after="0" w:line="240" w:lineRule="auto"/>
      <w:ind w:left="360" w:hanging="360"/>
    </w:pPr>
    <w:rPr>
      <w:rFonts w:ascii="CG Times" w:eastAsia="Times New Roman" w:hAnsi="CG Times" w:cs="Times New Roman"/>
      <w:sz w:val="20"/>
      <w:szCs w:val="20"/>
    </w:rPr>
  </w:style>
  <w:style w:type="paragraph" w:styleId="Lista2">
    <w:name w:val="List 2"/>
    <w:basedOn w:val="Normalny"/>
    <w:rsid w:val="00A71486"/>
    <w:pPr>
      <w:spacing w:after="0" w:line="240" w:lineRule="auto"/>
      <w:ind w:left="720" w:hanging="360"/>
    </w:pPr>
    <w:rPr>
      <w:rFonts w:ascii="CG Times" w:eastAsia="Times New Roman" w:hAnsi="CG Times" w:cs="Times New Roman"/>
      <w:sz w:val="20"/>
      <w:szCs w:val="20"/>
    </w:rPr>
  </w:style>
  <w:style w:type="paragraph" w:styleId="Lista3">
    <w:name w:val="List 3"/>
    <w:basedOn w:val="Normalny"/>
    <w:rsid w:val="00A71486"/>
    <w:pPr>
      <w:spacing w:after="0" w:line="240" w:lineRule="auto"/>
      <w:ind w:left="1080" w:hanging="360"/>
    </w:pPr>
    <w:rPr>
      <w:rFonts w:ascii="CG Times" w:eastAsia="Times New Roman" w:hAnsi="CG Times" w:cs="Times New Roman"/>
      <w:sz w:val="20"/>
      <w:szCs w:val="20"/>
    </w:rPr>
  </w:style>
  <w:style w:type="paragraph" w:styleId="Lista4">
    <w:name w:val="List 4"/>
    <w:basedOn w:val="Normalny"/>
    <w:rsid w:val="00A71486"/>
    <w:pPr>
      <w:spacing w:after="0" w:line="240" w:lineRule="auto"/>
      <w:ind w:left="1440" w:hanging="360"/>
    </w:pPr>
    <w:rPr>
      <w:rFonts w:ascii="CG Times" w:eastAsia="Times New Roman" w:hAnsi="CG Times" w:cs="Times New Roman"/>
      <w:sz w:val="20"/>
      <w:szCs w:val="20"/>
    </w:rPr>
  </w:style>
  <w:style w:type="paragraph" w:styleId="Listapunktowana">
    <w:name w:val="List Bullet"/>
    <w:basedOn w:val="Normalny"/>
    <w:autoRedefine/>
    <w:rsid w:val="00A71486"/>
    <w:pPr>
      <w:numPr>
        <w:numId w:val="2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punktowana2">
    <w:name w:val="List Bullet 2"/>
    <w:basedOn w:val="Normalny"/>
    <w:autoRedefine/>
    <w:rsid w:val="00A71486"/>
    <w:pPr>
      <w:numPr>
        <w:numId w:val="3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punktowana3">
    <w:name w:val="List Bullet 3"/>
    <w:basedOn w:val="Normalny"/>
    <w:autoRedefine/>
    <w:rsid w:val="00A71486"/>
    <w:pPr>
      <w:numPr>
        <w:numId w:val="4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-kontynuacja">
    <w:name w:val="List Continue"/>
    <w:basedOn w:val="Normalny"/>
    <w:rsid w:val="00A71486"/>
    <w:pPr>
      <w:spacing w:after="120" w:line="240" w:lineRule="auto"/>
      <w:ind w:left="360"/>
    </w:pPr>
    <w:rPr>
      <w:rFonts w:ascii="CG Times" w:eastAsia="Times New Roman" w:hAnsi="CG Times" w:cs="Times New Roman"/>
      <w:sz w:val="20"/>
      <w:szCs w:val="20"/>
    </w:rPr>
  </w:style>
  <w:style w:type="paragraph" w:styleId="Lista-kontynuacja2">
    <w:name w:val="List Continue 2"/>
    <w:basedOn w:val="Normalny"/>
    <w:rsid w:val="00A71486"/>
    <w:pPr>
      <w:spacing w:after="120" w:line="240" w:lineRule="auto"/>
      <w:ind w:left="720"/>
    </w:pPr>
    <w:rPr>
      <w:rFonts w:ascii="CG Times" w:eastAsia="Times New Roman" w:hAnsi="CG Times" w:cs="Times New Roman"/>
      <w:sz w:val="20"/>
      <w:szCs w:val="20"/>
    </w:rPr>
  </w:style>
  <w:style w:type="paragraph" w:styleId="Lista-kontynuacja3">
    <w:name w:val="List Continue 3"/>
    <w:basedOn w:val="Normalny"/>
    <w:rsid w:val="00A71486"/>
    <w:pPr>
      <w:spacing w:after="120" w:line="240" w:lineRule="auto"/>
      <w:ind w:left="1080"/>
    </w:pPr>
    <w:rPr>
      <w:rFonts w:ascii="CG Times" w:eastAsia="Times New Roman" w:hAnsi="CG Times" w:cs="Times New Roman"/>
      <w:sz w:val="20"/>
      <w:szCs w:val="20"/>
    </w:rPr>
  </w:style>
  <w:style w:type="character" w:customStyle="1" w:styleId="podpunkt">
    <w:name w:val="podpunkt"/>
    <w:rsid w:val="00A71486"/>
    <w:rPr>
      <w:rFonts w:ascii="Times New Roman" w:hAnsi="Times New Roman"/>
      <w:b/>
    </w:rPr>
  </w:style>
  <w:style w:type="paragraph" w:customStyle="1" w:styleId="paragraf">
    <w:name w:val="paragraf"/>
    <w:basedOn w:val="Normalny"/>
    <w:rsid w:val="00A71486"/>
    <w:pPr>
      <w:widowControl w:val="0"/>
      <w:spacing w:after="0" w:line="240" w:lineRule="auto"/>
      <w:ind w:firstLine="339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character" w:customStyle="1" w:styleId="header1">
    <w:name w:val="header1"/>
    <w:rsid w:val="00A71486"/>
    <w:rPr>
      <w:rFonts w:ascii="Times New" w:hAnsi="Times New"/>
      <w:b/>
      <w:sz w:val="36"/>
    </w:rPr>
  </w:style>
  <w:style w:type="character" w:styleId="UyteHipercze">
    <w:name w:val="FollowedHyperlink"/>
    <w:rsid w:val="00A71486"/>
    <w:rPr>
      <w:color w:val="800080"/>
      <w:u w:val="single"/>
    </w:rPr>
  </w:style>
  <w:style w:type="character" w:customStyle="1" w:styleId="aktprzedmiot1">
    <w:name w:val="aktprzedmiot1"/>
    <w:rsid w:val="00A71486"/>
    <w:rPr>
      <w:b/>
      <w:bCs/>
      <w:sz w:val="27"/>
      <w:szCs w:val="27"/>
    </w:rPr>
  </w:style>
  <w:style w:type="paragraph" w:customStyle="1" w:styleId="podpkt1">
    <w:name w:val="pod_pkt1"/>
    <w:basedOn w:val="Normalny"/>
    <w:autoRedefine/>
    <w:rsid w:val="00A71486"/>
    <w:pPr>
      <w:keepNext/>
      <w:widowControl w:val="0"/>
      <w:tabs>
        <w:tab w:val="left" w:pos="425"/>
      </w:tabs>
      <w:overflowPunct w:val="0"/>
      <w:autoSpaceDE w:val="0"/>
      <w:autoSpaceDN w:val="0"/>
      <w:adjustRightInd w:val="0"/>
      <w:spacing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podpkt11">
    <w:name w:val="pod_pkt1.1"/>
    <w:basedOn w:val="Normalny"/>
    <w:autoRedefine/>
    <w:rsid w:val="00A7148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A7148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NTekstpodstawowy">
    <w:name w:val="PN Tekst podstawowy"/>
    <w:rsid w:val="00A71486"/>
    <w:pPr>
      <w:spacing w:before="24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PNTekstpodstawowyZnak">
    <w:name w:val="PN Tekst podstawowy Znak"/>
    <w:rsid w:val="00A71486"/>
    <w:rPr>
      <w:rFonts w:ascii="Arial" w:hAnsi="Arial"/>
      <w:lang w:val="pl-PL" w:eastAsia="pl-PL" w:bidi="ar-SA"/>
    </w:rPr>
  </w:style>
  <w:style w:type="paragraph" w:customStyle="1" w:styleId="PNNagwek1">
    <w:name w:val="PN Nagłówek 1"/>
    <w:basedOn w:val="PNTekstpodstawowy"/>
    <w:next w:val="PNTekstpodstawowy"/>
    <w:rsid w:val="00A71486"/>
    <w:pPr>
      <w:keepNext/>
      <w:numPr>
        <w:numId w:val="5"/>
      </w:numPr>
      <w:tabs>
        <w:tab w:val="left" w:pos="709"/>
      </w:tabs>
      <w:ind w:left="360" w:hanging="360"/>
      <w:outlineLvl w:val="0"/>
    </w:pPr>
    <w:rPr>
      <w:b/>
    </w:rPr>
  </w:style>
  <w:style w:type="character" w:customStyle="1" w:styleId="PNNagwek1Znak">
    <w:name w:val="PN Nagłówek 1 Znak"/>
    <w:rsid w:val="00A71486"/>
    <w:rPr>
      <w:rFonts w:ascii="Arial" w:hAnsi="Arial"/>
      <w:b/>
      <w:lang w:val="pl-PL" w:eastAsia="pl-PL" w:bidi="ar-SA"/>
    </w:rPr>
  </w:style>
  <w:style w:type="paragraph" w:customStyle="1" w:styleId="PNNagwek2">
    <w:name w:val="PN Nagłówek 2"/>
    <w:basedOn w:val="PNNagwek1"/>
    <w:next w:val="PNTekstpodstawowy"/>
    <w:rsid w:val="00A71486"/>
    <w:pPr>
      <w:numPr>
        <w:ilvl w:val="1"/>
      </w:numPr>
      <w:tabs>
        <w:tab w:val="clear" w:pos="720"/>
        <w:tab w:val="num" w:pos="360"/>
        <w:tab w:val="left" w:pos="709"/>
      </w:tabs>
      <w:ind w:left="360" w:hanging="360"/>
      <w:outlineLvl w:val="1"/>
    </w:pPr>
  </w:style>
  <w:style w:type="paragraph" w:customStyle="1" w:styleId="PNNagwek3">
    <w:name w:val="PN Nagłówek 3"/>
    <w:basedOn w:val="PNNagwek1"/>
    <w:next w:val="PNTekstpodstawowy"/>
    <w:rsid w:val="00A71486"/>
    <w:pPr>
      <w:numPr>
        <w:ilvl w:val="2"/>
      </w:numPr>
      <w:tabs>
        <w:tab w:val="clear" w:pos="720"/>
        <w:tab w:val="num" w:pos="360"/>
        <w:tab w:val="left" w:pos="709"/>
      </w:tabs>
      <w:ind w:left="360" w:hanging="360"/>
      <w:outlineLvl w:val="2"/>
    </w:pPr>
  </w:style>
  <w:style w:type="paragraph" w:customStyle="1" w:styleId="PNNagwek4">
    <w:name w:val="PN Nagłówek 4"/>
    <w:basedOn w:val="PNNagwek1"/>
    <w:next w:val="PNTekstpodstawowy"/>
    <w:rsid w:val="00A71486"/>
    <w:pPr>
      <w:numPr>
        <w:ilvl w:val="3"/>
      </w:numPr>
      <w:tabs>
        <w:tab w:val="clear" w:pos="1080"/>
        <w:tab w:val="num" w:pos="360"/>
      </w:tabs>
      <w:ind w:left="360" w:hanging="360"/>
      <w:outlineLvl w:val="3"/>
    </w:pPr>
  </w:style>
  <w:style w:type="paragraph" w:customStyle="1" w:styleId="PNNagwek5">
    <w:name w:val="PN Nagłówek 5"/>
    <w:basedOn w:val="PNNagwek1"/>
    <w:next w:val="PNTekstpodstawowy"/>
    <w:rsid w:val="00A71486"/>
    <w:pPr>
      <w:numPr>
        <w:ilvl w:val="4"/>
      </w:numPr>
      <w:tabs>
        <w:tab w:val="clear" w:pos="1440"/>
        <w:tab w:val="num" w:pos="360"/>
        <w:tab w:val="left" w:pos="1077"/>
      </w:tabs>
      <w:ind w:left="360" w:hanging="360"/>
      <w:outlineLvl w:val="4"/>
    </w:pPr>
  </w:style>
  <w:style w:type="paragraph" w:customStyle="1" w:styleId="PNNagwek6">
    <w:name w:val="PN Nagłówek 6"/>
    <w:basedOn w:val="PNNagwek1"/>
    <w:next w:val="PNTekstpodstawowy"/>
    <w:rsid w:val="00A71486"/>
    <w:pPr>
      <w:numPr>
        <w:ilvl w:val="5"/>
      </w:numPr>
      <w:tabs>
        <w:tab w:val="clear" w:pos="1440"/>
        <w:tab w:val="num" w:pos="360"/>
        <w:tab w:val="left" w:pos="1077"/>
      </w:tabs>
      <w:ind w:left="360" w:hanging="360"/>
      <w:outlineLvl w:val="5"/>
    </w:pPr>
  </w:style>
  <w:style w:type="paragraph" w:customStyle="1" w:styleId="PNStopka">
    <w:name w:val="PN Stopka"/>
    <w:basedOn w:val="PNTekstpodstawowy"/>
    <w:rsid w:val="00A71486"/>
    <w:rPr>
      <w:sz w:val="18"/>
    </w:rPr>
  </w:style>
  <w:style w:type="paragraph" w:customStyle="1" w:styleId="PNNagwekstrony">
    <w:name w:val="PN Nagłówek strony"/>
    <w:basedOn w:val="PNTekstpodstawowy"/>
    <w:rsid w:val="00A71486"/>
    <w:pPr>
      <w:jc w:val="center"/>
    </w:pPr>
    <w:rPr>
      <w:sz w:val="18"/>
    </w:rPr>
  </w:style>
  <w:style w:type="paragraph" w:styleId="Spistreci1">
    <w:name w:val="toc 1"/>
    <w:basedOn w:val="PNTekstpodstawowy"/>
    <w:next w:val="Normalny"/>
    <w:autoRedefine/>
    <w:uiPriority w:val="39"/>
    <w:rsid w:val="0006260B"/>
    <w:pPr>
      <w:spacing w:before="0"/>
      <w:jc w:val="both"/>
    </w:pPr>
    <w:rPr>
      <w:rFonts w:asciiTheme="minorHAnsi" w:hAnsiTheme="minorHAnsi" w:cstheme="minorHAnsi"/>
      <w:b/>
    </w:rPr>
  </w:style>
  <w:style w:type="paragraph" w:customStyle="1" w:styleId="PNOpisrysunku">
    <w:name w:val="PN Opis rysunku"/>
    <w:basedOn w:val="PNTekstpodstawowy"/>
    <w:rsid w:val="00A71486"/>
    <w:rPr>
      <w:sz w:val="18"/>
    </w:rPr>
  </w:style>
  <w:style w:type="paragraph" w:customStyle="1" w:styleId="PNTekstprzypisudolnego">
    <w:name w:val="PN Tekst przypisu dolnego"/>
    <w:basedOn w:val="PNTekstpodstawowy"/>
    <w:rsid w:val="00A71486"/>
    <w:rPr>
      <w:sz w:val="18"/>
    </w:rPr>
  </w:style>
  <w:style w:type="character" w:customStyle="1" w:styleId="WW8Num6z0">
    <w:name w:val="WW8Num6z0"/>
    <w:rsid w:val="00A71486"/>
    <w:rPr>
      <w:rFonts w:ascii="StarSymbol" w:hAnsi="StarSymbol"/>
    </w:rPr>
  </w:style>
  <w:style w:type="paragraph" w:customStyle="1" w:styleId="Nagwek10">
    <w:name w:val="Nagłówek1"/>
    <w:basedOn w:val="Normalny"/>
    <w:next w:val="Tekstpodstawowy"/>
    <w:rsid w:val="00A7148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egenda">
    <w:name w:val="caption"/>
    <w:basedOn w:val="Normalny"/>
    <w:next w:val="Normalny"/>
    <w:link w:val="LegendaZnak"/>
    <w:qFormat/>
    <w:rsid w:val="00A7148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gendaZnak">
    <w:name w:val="Legenda Znak"/>
    <w:link w:val="Legenda"/>
    <w:locked/>
    <w:rsid w:val="00A714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A71486"/>
    <w:pPr>
      <w:widowControl w:val="0"/>
      <w:tabs>
        <w:tab w:val="right" w:pos="-1368"/>
        <w:tab w:val="left" w:pos="-677"/>
      </w:tabs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1">
    <w:name w:val="Par_1"/>
    <w:basedOn w:val="Normalny"/>
    <w:rsid w:val="00A7148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tekst">
    <w:name w:val="tekst"/>
    <w:basedOn w:val="Normalny"/>
    <w:rsid w:val="00A71486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Wcicienormalne">
    <w:name w:val="Normal Indent"/>
    <w:basedOn w:val="Normalny"/>
    <w:link w:val="WcicienormalneZnak"/>
    <w:rsid w:val="00A71486"/>
    <w:pPr>
      <w:spacing w:before="120"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ocument8">
    <w:name w:val="Document 8"/>
    <w:basedOn w:val="Domylnaczcionkaakapitu"/>
    <w:rsid w:val="00A71486"/>
  </w:style>
  <w:style w:type="character" w:customStyle="1" w:styleId="Document4">
    <w:name w:val="Document 4"/>
    <w:rsid w:val="00A71486"/>
    <w:rPr>
      <w:b/>
      <w:i/>
      <w:sz w:val="24"/>
    </w:rPr>
  </w:style>
  <w:style w:type="character" w:customStyle="1" w:styleId="Document6">
    <w:name w:val="Document 6"/>
    <w:basedOn w:val="Domylnaczcionkaakapitu"/>
    <w:rsid w:val="00A71486"/>
  </w:style>
  <w:style w:type="character" w:customStyle="1" w:styleId="Document5">
    <w:name w:val="Document 5"/>
    <w:basedOn w:val="Domylnaczcionkaakapitu"/>
    <w:rsid w:val="00A71486"/>
  </w:style>
  <w:style w:type="character" w:customStyle="1" w:styleId="Document2">
    <w:name w:val="Document 2"/>
    <w:rsid w:val="00A71486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A71486"/>
  </w:style>
  <w:style w:type="character" w:customStyle="1" w:styleId="Bibliogrphy">
    <w:name w:val="Bibliogrphy"/>
    <w:basedOn w:val="Domylnaczcionkaakapitu"/>
    <w:rsid w:val="00A71486"/>
  </w:style>
  <w:style w:type="paragraph" w:customStyle="1" w:styleId="RightPar1">
    <w:name w:val="Right Par 1"/>
    <w:rsid w:val="00A71486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2">
    <w:name w:val="Right Par 2"/>
    <w:rsid w:val="00A71486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Document3">
    <w:name w:val="Document 3"/>
    <w:rsid w:val="00A71486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A71486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4">
    <w:name w:val="Right Par 4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5">
    <w:name w:val="Right Par 5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6">
    <w:name w:val="Right Par 6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7">
    <w:name w:val="Right Par 7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8">
    <w:name w:val="Right Par 8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Document1">
    <w:name w:val="Document 1"/>
    <w:rsid w:val="00A71486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DocInit">
    <w:name w:val="Doc Init"/>
    <w:basedOn w:val="Domylnaczcionkaakapitu"/>
    <w:rsid w:val="00A71486"/>
  </w:style>
  <w:style w:type="character" w:customStyle="1" w:styleId="TechInit">
    <w:name w:val="Tech Init"/>
    <w:rsid w:val="00A71486"/>
    <w:rPr>
      <w:rFonts w:ascii="Courier" w:hAnsi="Courier"/>
      <w:noProof w:val="0"/>
      <w:sz w:val="24"/>
      <w:lang w:val="en-US"/>
    </w:rPr>
  </w:style>
  <w:style w:type="paragraph" w:customStyle="1" w:styleId="Technical5">
    <w:name w:val="Technical 5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Technical6">
    <w:name w:val="Technical 6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character" w:customStyle="1" w:styleId="Technical2">
    <w:name w:val="Technical 2"/>
    <w:rsid w:val="00A71486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A71486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A71486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/>
    </w:rPr>
  </w:style>
  <w:style w:type="character" w:customStyle="1" w:styleId="Technical1">
    <w:name w:val="Technical 1"/>
    <w:rsid w:val="00A71486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Technical8">
    <w:name w:val="Technical 8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Pleading">
    <w:name w:val="Pleading"/>
    <w:rsid w:val="00A71486"/>
    <w:pPr>
      <w:tabs>
        <w:tab w:val="left" w:pos="-720"/>
      </w:tabs>
      <w:suppressAutoHyphens/>
      <w:spacing w:after="0" w:line="240" w:lineRule="exact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3">
    <w:name w:val="toc 3"/>
    <w:basedOn w:val="Normalny"/>
    <w:next w:val="Normalny"/>
    <w:uiPriority w:val="39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216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4">
    <w:name w:val="toc 4"/>
    <w:basedOn w:val="Normalny"/>
    <w:next w:val="Normalny"/>
    <w:uiPriority w:val="39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288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5">
    <w:name w:val="toc 5"/>
    <w:basedOn w:val="Normalny"/>
    <w:next w:val="Normalny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360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6">
    <w:name w:val="toc 6"/>
    <w:basedOn w:val="Normalny"/>
    <w:next w:val="Normalny"/>
    <w:rsid w:val="00A71486"/>
    <w:pPr>
      <w:tabs>
        <w:tab w:val="lef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7">
    <w:name w:val="toc 7"/>
    <w:basedOn w:val="Normalny"/>
    <w:next w:val="Normalny"/>
    <w:rsid w:val="00A71486"/>
    <w:pPr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8">
    <w:name w:val="toc 8"/>
    <w:basedOn w:val="Normalny"/>
    <w:next w:val="Normalny"/>
    <w:rsid w:val="00A71486"/>
    <w:pPr>
      <w:tabs>
        <w:tab w:val="lef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9">
    <w:name w:val="toc 9"/>
    <w:basedOn w:val="Normalny"/>
    <w:next w:val="Normalny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Indeks1">
    <w:name w:val="index 1"/>
    <w:basedOn w:val="Normalny"/>
    <w:next w:val="Normalny"/>
    <w:semiHidden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Indeks2">
    <w:name w:val="index 2"/>
    <w:basedOn w:val="Normalny"/>
    <w:next w:val="Normalny"/>
    <w:semiHidden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NA">
    <w:name w:val="N/A"/>
    <w:basedOn w:val="Normalny"/>
    <w:rsid w:val="00A71486"/>
    <w:pPr>
      <w:tabs>
        <w:tab w:val="left" w:pos="9000"/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EquationCaption">
    <w:name w:val="_Equation Caption"/>
    <w:rsid w:val="00A71486"/>
  </w:style>
  <w:style w:type="paragraph" w:customStyle="1" w:styleId="11wyliczanie">
    <w:name w:val="1.1. wyliczanie"/>
    <w:basedOn w:val="Normalny"/>
    <w:rsid w:val="00A71486"/>
    <w:pPr>
      <w:keepLines/>
      <w:numPr>
        <w:numId w:val="6"/>
      </w:numPr>
      <w:tabs>
        <w:tab w:val="left" w:pos="-426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Indeks8">
    <w:name w:val="index 8"/>
    <w:basedOn w:val="Normalny"/>
    <w:next w:val="Normalny"/>
    <w:autoRedefine/>
    <w:semiHidden/>
    <w:rsid w:val="00A71486"/>
    <w:pPr>
      <w:spacing w:after="0" w:line="240" w:lineRule="auto"/>
      <w:ind w:left="1920" w:hanging="240"/>
    </w:pPr>
    <w:rPr>
      <w:rFonts w:ascii="Courier" w:eastAsia="Times New Roman" w:hAnsi="Courier" w:cs="Times New Roman"/>
      <w:sz w:val="24"/>
      <w:szCs w:val="20"/>
    </w:rPr>
  </w:style>
  <w:style w:type="paragraph" w:customStyle="1" w:styleId="Nagwek0">
    <w:name w:val="Nagłówek 0"/>
    <w:basedOn w:val="Nagwek1"/>
    <w:rsid w:val="00A71486"/>
    <w:pPr>
      <w:keepNext/>
      <w:spacing w:before="0" w:line="240" w:lineRule="auto"/>
      <w:ind w:left="1418" w:hanging="1418"/>
      <w:contextualSpacing w:val="0"/>
      <w:outlineLvl w:val="9"/>
    </w:pPr>
    <w:rPr>
      <w:rFonts w:ascii="Times New Roman" w:eastAsia="Times New Roman" w:hAnsi="Times New Roman" w:cs="Times New Roman"/>
      <w:bCs w:val="0"/>
      <w:caps/>
      <w:kern w:val="28"/>
      <w:szCs w:val="20"/>
    </w:rPr>
  </w:style>
  <w:style w:type="paragraph" w:customStyle="1" w:styleId="Tekstpodstawowy21">
    <w:name w:val="Tekst podstawowy 21"/>
    <w:basedOn w:val="Normalny"/>
    <w:rsid w:val="00A71486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Text">
    <w:name w:val="Default Text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blica">
    <w:name w:val="tablica"/>
    <w:basedOn w:val="Normalny"/>
    <w:rsid w:val="00A71486"/>
    <w:pPr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ost0">
    <w:name w:val="tekstost"/>
    <w:basedOn w:val="Normalny"/>
    <w:rsid w:val="00A7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Zwykytekst">
    <w:name w:val="Plain Text"/>
    <w:basedOn w:val="Normalny"/>
    <w:link w:val="ZwykytekstZnak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7148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blokowy1">
    <w:name w:val="Tekst blokowy1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BodyText21">
    <w:name w:val="Body Text 21"/>
    <w:basedOn w:val="Normalny"/>
    <w:rsid w:val="00A71486"/>
    <w:pPr>
      <w:spacing w:after="0" w:line="240" w:lineRule="auto"/>
      <w:ind w:right="84"/>
      <w:jc w:val="both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1">
    <w:name w:val="Tekst podstawowy 31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styleId="Tekstblokowy">
    <w:name w:val="Block Text"/>
    <w:basedOn w:val="Normalny"/>
    <w:rsid w:val="00A71486"/>
    <w:pPr>
      <w:spacing w:after="0" w:line="240" w:lineRule="auto"/>
      <w:ind w:left="2127" w:right="-1" w:hanging="2127"/>
    </w:pPr>
    <w:rPr>
      <w:rFonts w:ascii="Times New Roman" w:eastAsia="Times New Roman" w:hAnsi="Times New Roman" w:cs="Times New Roman"/>
      <w:b/>
      <w:color w:val="000000"/>
      <w:sz w:val="32"/>
      <w:szCs w:val="20"/>
    </w:rPr>
  </w:style>
  <w:style w:type="paragraph" w:customStyle="1" w:styleId="wstp1">
    <w:name w:val="wstęp1"/>
    <w:basedOn w:val="Normalny"/>
    <w:rsid w:val="00A71486"/>
    <w:pPr>
      <w:keepNext/>
      <w:widowControl w:val="0"/>
      <w:spacing w:before="360" w:after="12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1.1."/>
    <w:basedOn w:val="Normalny"/>
    <w:next w:val="tekst"/>
    <w:rsid w:val="00A71486"/>
    <w:pPr>
      <w:keepNext/>
      <w:widowControl w:val="0"/>
      <w:spacing w:before="24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1"/>
    <w:basedOn w:val="Normalny"/>
    <w:rsid w:val="00A71486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pacing w:val="-3"/>
      <w:kern w:val="1"/>
      <w:sz w:val="20"/>
      <w:szCs w:val="20"/>
      <w:lang w:val="en-GB"/>
    </w:rPr>
  </w:style>
  <w:style w:type="paragraph" w:customStyle="1" w:styleId="wyliczenie1">
    <w:name w:val="wyliczenie 1"/>
    <w:basedOn w:val="Normalny"/>
    <w:rsid w:val="00A7148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a"/>
    <w:basedOn w:val="Tekstpodstawowy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-3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71486"/>
    <w:pPr>
      <w:spacing w:after="0" w:line="360" w:lineRule="auto"/>
      <w:ind w:left="709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ewka">
    <w:name w:val="newka"/>
    <w:basedOn w:val="Normalny"/>
    <w:rsid w:val="00A71486"/>
    <w:pPr>
      <w:spacing w:after="0" w:line="240" w:lineRule="auto"/>
    </w:pPr>
    <w:rPr>
      <w:rFonts w:ascii="Microsoft Sans Serif" w:eastAsia="Times New Roman" w:hAnsi="Microsoft Sans Serif" w:cs="Times New Roman"/>
      <w:sz w:val="20"/>
      <w:szCs w:val="24"/>
    </w:rPr>
  </w:style>
  <w:style w:type="paragraph" w:customStyle="1" w:styleId="xl34">
    <w:name w:val="xl34"/>
    <w:basedOn w:val="Normalny"/>
    <w:rsid w:val="00A714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71486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StylNagwek1">
    <w:name w:val="Styl Nagłówek 1 +"/>
    <w:basedOn w:val="Nagwek1"/>
    <w:rsid w:val="00A71486"/>
    <w:pPr>
      <w:keepNext/>
      <w:spacing w:before="0" w:line="240" w:lineRule="auto"/>
      <w:contextualSpacing w:val="0"/>
    </w:pPr>
    <w:rPr>
      <w:rFonts w:ascii="Arial" w:eastAsia="Times New Roman" w:hAnsi="Arial" w:cs="Arial"/>
      <w:caps/>
      <w:sz w:val="24"/>
      <w:szCs w:val="24"/>
    </w:rPr>
  </w:style>
  <w:style w:type="paragraph" w:customStyle="1" w:styleId="StylNagwek11">
    <w:name w:val="Styl Nagłówek 1 +1"/>
    <w:basedOn w:val="Nagwek1"/>
    <w:autoRedefine/>
    <w:rsid w:val="00A71486"/>
    <w:pPr>
      <w:keepNext/>
      <w:spacing w:before="0" w:line="240" w:lineRule="auto"/>
      <w:contextualSpacing w:val="0"/>
    </w:pPr>
    <w:rPr>
      <w:rFonts w:ascii="Arial" w:eastAsia="Times New Roman" w:hAnsi="Arial" w:cs="Arial"/>
      <w:caps/>
      <w:sz w:val="24"/>
      <w:szCs w:val="24"/>
    </w:rPr>
  </w:style>
  <w:style w:type="paragraph" w:customStyle="1" w:styleId="xl22">
    <w:name w:val="xl22"/>
    <w:basedOn w:val="Normalny"/>
    <w:rsid w:val="00A714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2">
    <w:name w:val="Akapit z listą2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1">
    <w:name w:val="Tekst przypisu końcowego1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2">
    <w:name w:val="Tekst blokowy2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2">
    <w:name w:val="Tekst podstawowy 32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agwek0"/>
    <w:autoRedefine/>
    <w:rsid w:val="00A71486"/>
    <w:pPr>
      <w:ind w:left="2127" w:hanging="2127"/>
    </w:pPr>
    <w:rPr>
      <w:rFonts w:ascii="Arial" w:hAnsi="Arial"/>
    </w:rPr>
  </w:style>
  <w:style w:type="paragraph" w:customStyle="1" w:styleId="Akapitzlist3">
    <w:name w:val="Akapit z listą3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2">
    <w:name w:val="Tekst przypisu końcowego2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2">
    <w:name w:val="Zwykły tekst2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3">
    <w:name w:val="Tekst podstawowy 23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3">
    <w:name w:val="Tekst podstawowy wcięty 23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3">
    <w:name w:val="Tekst blokowy3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3">
    <w:name w:val="Tekst podstawowy 33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y">
    <w:name w:val="normy"/>
    <w:basedOn w:val="Normalny"/>
    <w:next w:val="Normalny"/>
    <w:rsid w:val="00A71486"/>
    <w:pPr>
      <w:numPr>
        <w:numId w:val="8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ozdzia">
    <w:name w:val="rozdział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rozdzia1">
    <w:name w:val="rozdział1"/>
    <w:basedOn w:val="Normalny"/>
    <w:next w:val="DefaultText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Single">
    <w:name w:val="Body Single"/>
    <w:basedOn w:val="Normalny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2">
    <w:name w:val="akapit2"/>
    <w:basedOn w:val="Normalny"/>
    <w:rsid w:val="00A71486"/>
    <w:pPr>
      <w:suppressAutoHyphens/>
      <w:spacing w:after="0" w:line="360" w:lineRule="auto"/>
      <w:ind w:left="226" w:hanging="2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ods1">
    <w:name w:val="norods1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AAAA">
    <w:name w:val="AAAAA"/>
    <w:rsid w:val="00A714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ukuj-OdDoTematData">
    <w:name w:val="Drukuj - Od: Do: Temat: Data:"/>
    <w:basedOn w:val="Normalny"/>
    <w:rsid w:val="00A71486"/>
    <w:pPr>
      <w:pBdr>
        <w:left w:val="single" w:sz="18" w:space="1" w:color="auto"/>
      </w:pBd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unkty">
    <w:name w:val="Punkty"/>
    <w:rsid w:val="00A71486"/>
    <w:pPr>
      <w:keepNext/>
      <w:spacing w:before="240" w:after="0" w:line="277" w:lineRule="atLeast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Podpunkty">
    <w:name w:val="Podpunkty"/>
    <w:next w:val="Normalny"/>
    <w:rsid w:val="00A71486"/>
    <w:pPr>
      <w:keepNext/>
      <w:spacing w:before="120" w:after="0" w:line="240" w:lineRule="auto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PN">
    <w:name w:val="PN"/>
    <w:rsid w:val="00A71486"/>
    <w:pPr>
      <w:spacing w:before="60" w:after="0" w:line="240" w:lineRule="auto"/>
      <w:ind w:left="2835" w:hanging="2835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CommentSubject">
    <w:name w:val="Comment Subject"/>
    <w:basedOn w:val="Tekstkomentarza"/>
    <w:next w:val="Tekstkomentarza"/>
    <w:semiHidden/>
    <w:rsid w:val="00A71486"/>
    <w:pPr>
      <w:spacing w:before="60" w:after="0" w:line="240" w:lineRule="auto"/>
      <w:jc w:val="both"/>
    </w:pPr>
    <w:rPr>
      <w:rFonts w:ascii="Times New Roman" w:eastAsia="Times New Roman" w:hAnsi="Times New Roman" w:cs="Times New Roman"/>
      <w:b/>
      <w:bCs/>
      <w:szCs w:val="20"/>
    </w:rPr>
  </w:style>
  <w:style w:type="paragraph" w:customStyle="1" w:styleId="Bullet1points">
    <w:name w:val="Bullet 1 points"/>
    <w:basedOn w:val="Normalny"/>
    <w:rsid w:val="00A71486"/>
    <w:pPr>
      <w:numPr>
        <w:numId w:val="9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ullet1text">
    <w:name w:val="bullet 1 text"/>
    <w:basedOn w:val="Normalny"/>
    <w:rsid w:val="00A71486"/>
    <w:pPr>
      <w:spacing w:before="60" w:after="60" w:line="240" w:lineRule="auto"/>
      <w:ind w:left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ullet2points">
    <w:name w:val="Bullet 2 points"/>
    <w:basedOn w:val="Bullet1points"/>
    <w:rsid w:val="00A71486"/>
    <w:pPr>
      <w:numPr>
        <w:numId w:val="0"/>
      </w:numPr>
      <w:tabs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A71486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A71486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Tekst0">
    <w:name w:val="Tekst"/>
    <w:rsid w:val="00A71486"/>
    <w:pPr>
      <w:tabs>
        <w:tab w:val="left" w:pos="851"/>
        <w:tab w:val="left" w:pos="1701"/>
        <w:tab w:val="left" w:pos="2835"/>
        <w:tab w:val="left" w:pos="3969"/>
      </w:tabs>
      <w:spacing w:before="120" w:after="0" w:line="240" w:lineRule="auto"/>
      <w:ind w:firstLine="851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lista0">
    <w:name w:val="lista"/>
    <w:rsid w:val="00A71486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Listanumerowana2">
    <w:name w:val="List Number 2"/>
    <w:basedOn w:val="Normalny"/>
    <w:rsid w:val="00A71486"/>
    <w:pPr>
      <w:spacing w:before="60" w:after="60" w:line="312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numerowana3">
    <w:name w:val="List Number 3"/>
    <w:basedOn w:val="Normalny"/>
    <w:rsid w:val="00A71486"/>
    <w:pPr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Mapadokumentu">
    <w:name w:val="Document Map"/>
    <w:basedOn w:val="Normalny"/>
    <w:link w:val="MapadokumentuZnak"/>
    <w:semiHidden/>
    <w:rsid w:val="00A71486"/>
    <w:pPr>
      <w:shd w:val="clear" w:color="auto" w:fill="000080"/>
      <w:spacing w:before="60"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A71486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customStyle="1" w:styleId="Tekstpodstawowy24">
    <w:name w:val="Tekst podstawowy 24"/>
    <w:basedOn w:val="Normalny"/>
    <w:rsid w:val="00A71486"/>
    <w:pPr>
      <w:widowControl w:val="0"/>
      <w:numPr>
        <w:numId w:val="10"/>
      </w:numPr>
      <w:spacing w:after="12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txt">
    <w:name w:val="1.1.txt"/>
    <w:basedOn w:val="Normalny"/>
    <w:rsid w:val="00A71486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after="0" w:line="360" w:lineRule="auto"/>
      <w:ind w:left="426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Podpispodobiektem">
    <w:name w:val="WW-Podpis pod obiektem"/>
    <w:basedOn w:val="Normalny"/>
    <w:next w:val="Normalny"/>
    <w:rsid w:val="00A71486"/>
    <w:pPr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standardowytekst0">
    <w:name w:val="standardowytekst"/>
    <w:basedOn w:val="Normalny"/>
    <w:rsid w:val="00A714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blcell">
    <w:name w:val="tbl_cell"/>
    <w:basedOn w:val="Domylnaczcionkaakapitu"/>
    <w:rsid w:val="00A71486"/>
  </w:style>
  <w:style w:type="character" w:customStyle="1" w:styleId="index">
    <w:name w:val="index"/>
    <w:basedOn w:val="Domylnaczcionkaakapitu"/>
    <w:rsid w:val="00A71486"/>
  </w:style>
  <w:style w:type="paragraph" w:customStyle="1" w:styleId="styliwony0">
    <w:name w:val="styliwony"/>
    <w:basedOn w:val="Normalny"/>
    <w:rsid w:val="00A7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kapitzlist4">
    <w:name w:val="Akapit z listą4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3">
    <w:name w:val="Tekst przypisu końcowego3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3">
    <w:name w:val="Zwykły tekst3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5">
    <w:name w:val="Tekst podstawowy 25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4">
    <w:name w:val="Tekst podstawowy wcięty 24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4">
    <w:name w:val="Tekst blokowy4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4">
    <w:name w:val="Tekst podstawowy 34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AGLOWEKXX">
    <w:name w:val="NAGLOWEK XX"/>
    <w:basedOn w:val="Normalny"/>
    <w:rsid w:val="00A71486"/>
    <w:pPr>
      <w:keepNext/>
      <w:keepLines/>
      <w:suppressAutoHyphens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spacing w:val="-6"/>
      <w:kern w:val="28"/>
      <w:sz w:val="28"/>
      <w:szCs w:val="20"/>
    </w:rPr>
  </w:style>
  <w:style w:type="paragraph" w:customStyle="1" w:styleId="Styl3">
    <w:name w:val="Styl3"/>
    <w:basedOn w:val="Nagwek1"/>
    <w:rsid w:val="00A71486"/>
    <w:pPr>
      <w:keepNext/>
      <w:keepLines/>
      <w:suppressAutoHyphens/>
      <w:spacing w:before="120" w:after="120" w:line="360" w:lineRule="auto"/>
      <w:contextualSpacing w:val="0"/>
      <w:jc w:val="both"/>
    </w:pPr>
    <w:rPr>
      <w:rFonts w:ascii="Verdana" w:eastAsia="Times New Roman" w:hAnsi="Verdana" w:cs="Verdana"/>
      <w:bCs w:val="0"/>
      <w:caps/>
      <w:kern w:val="1"/>
      <w:sz w:val="22"/>
      <w:szCs w:val="21"/>
      <w:lang w:eastAsia="zh-CN"/>
    </w:rPr>
  </w:style>
  <w:style w:type="paragraph" w:customStyle="1" w:styleId="wyliczenie">
    <w:name w:val="wyliczenie"/>
    <w:basedOn w:val="Normalny"/>
    <w:rsid w:val="00A71486"/>
    <w:pPr>
      <w:numPr>
        <w:ilvl w:val="1"/>
        <w:numId w:val="11"/>
      </w:numPr>
      <w:tabs>
        <w:tab w:val="left" w:pos="567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M1">
    <w:name w:val="CM1"/>
    <w:basedOn w:val="Normalny"/>
    <w:next w:val="Normalny"/>
    <w:rsid w:val="00A71486"/>
    <w:pPr>
      <w:widowControl w:val="0"/>
      <w:autoSpaceDE w:val="0"/>
      <w:autoSpaceDN w:val="0"/>
      <w:adjustRightInd w:val="0"/>
      <w:spacing w:after="0" w:line="23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24">
    <w:name w:val="CM24"/>
    <w:basedOn w:val="Default"/>
    <w:next w:val="Default"/>
    <w:rsid w:val="00A71486"/>
    <w:pPr>
      <w:widowControl w:val="0"/>
    </w:pPr>
    <w:rPr>
      <w:rFonts w:eastAsia="Times New Roman"/>
      <w:color w:val="auto"/>
    </w:rPr>
  </w:style>
  <w:style w:type="paragraph" w:customStyle="1" w:styleId="CM6">
    <w:name w:val="CM6"/>
    <w:basedOn w:val="Default"/>
    <w:next w:val="Default"/>
    <w:rsid w:val="00A71486"/>
    <w:pPr>
      <w:widowControl w:val="0"/>
      <w:spacing w:line="231" w:lineRule="atLeast"/>
    </w:pPr>
    <w:rPr>
      <w:rFonts w:eastAsia="Times New Roman"/>
      <w:color w:val="auto"/>
    </w:rPr>
  </w:style>
  <w:style w:type="paragraph" w:customStyle="1" w:styleId="Akapitzlist5">
    <w:name w:val="Akapit z listą5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4">
    <w:name w:val="Tekst przypisu końcowego4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4">
    <w:name w:val="Zwykły tekst4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6">
    <w:name w:val="Tekst podstawowy 26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5">
    <w:name w:val="Tekst podstawowy wcięty 25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5">
    <w:name w:val="Tekst blokowy5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5">
    <w:name w:val="Tekst podstawowy 35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e13">
    <w:name w:val="Style13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uiPriority w:val="99"/>
    <w:rsid w:val="00A71486"/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sid w:val="00A71486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15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ryg1">
    <w:name w:val="oryg1"/>
    <w:rsid w:val="00A71486"/>
    <w:rPr>
      <w:b/>
      <w:bCs/>
      <w:i/>
      <w:iCs/>
      <w:color w:val="FF0000"/>
    </w:rPr>
  </w:style>
  <w:style w:type="paragraph" w:customStyle="1" w:styleId="Style54">
    <w:name w:val="Style5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52" w:lineRule="exact"/>
      <w:ind w:hanging="137"/>
      <w:jc w:val="both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72">
    <w:name w:val="Font Style72"/>
    <w:uiPriority w:val="99"/>
    <w:rsid w:val="00A71486"/>
    <w:rPr>
      <w:rFonts w:ascii="MS Reference Sans Serif" w:hAnsi="MS Reference Sans Serif" w:cs="MS Reference Sans Serif"/>
      <w:color w:val="000000"/>
      <w:sz w:val="16"/>
      <w:szCs w:val="16"/>
    </w:rPr>
  </w:style>
  <w:style w:type="character" w:customStyle="1" w:styleId="FontStyle81">
    <w:name w:val="Font Style81"/>
    <w:basedOn w:val="Domylnaczcionkaakapitu"/>
    <w:uiPriority w:val="99"/>
    <w:rsid w:val="00A71486"/>
    <w:rPr>
      <w:rFonts w:ascii="MS Reference Sans Serif" w:hAnsi="MS Reference Sans Serif" w:cs="MS Reference Sans Serif"/>
      <w:color w:val="000000"/>
      <w:sz w:val="14"/>
      <w:szCs w:val="14"/>
    </w:rPr>
  </w:style>
  <w:style w:type="paragraph" w:styleId="Poprawka">
    <w:name w:val="Revision"/>
    <w:hidden/>
    <w:uiPriority w:val="99"/>
    <w:semiHidden/>
    <w:rsid w:val="00A71486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customStyle="1" w:styleId="Normalny1">
    <w:name w:val="Normalny1"/>
    <w:basedOn w:val="Normalny"/>
    <w:rsid w:val="00A71486"/>
    <w:pPr>
      <w:spacing w:before="240" w:after="0"/>
    </w:pPr>
    <w:rPr>
      <w:rFonts w:ascii="Calibri" w:eastAsia="Times New Roman" w:hAnsi="Calibri" w:cs="Times New Roman"/>
      <w:lang w:val="en-US" w:bidi="en-US"/>
    </w:rPr>
  </w:style>
  <w:style w:type="paragraph" w:customStyle="1" w:styleId="Style64">
    <w:name w:val="Style6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16" w:lineRule="exact"/>
    </w:pPr>
    <w:rPr>
      <w:rFonts w:ascii="Verdana" w:hAnsi="Verdana" w:cs="Times New Roman"/>
      <w:sz w:val="24"/>
      <w:szCs w:val="24"/>
    </w:rPr>
  </w:style>
  <w:style w:type="character" w:customStyle="1" w:styleId="FontStyle43">
    <w:name w:val="Font Style43"/>
    <w:uiPriority w:val="99"/>
    <w:rsid w:val="00A71486"/>
    <w:rPr>
      <w:rFonts w:ascii="Verdana" w:hAnsi="Verdana" w:cs="Verdana"/>
      <w:sz w:val="16"/>
      <w:szCs w:val="16"/>
    </w:rPr>
  </w:style>
  <w:style w:type="paragraph" w:customStyle="1" w:styleId="WW-Zwykytekst">
    <w:name w:val="WW-Zwykły tekst"/>
    <w:basedOn w:val="Normalny"/>
    <w:rsid w:val="002469B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WcicienormalneZnak">
    <w:name w:val="Wcięcie normalne Znak"/>
    <w:link w:val="Wcicienormalne"/>
    <w:rsid w:val="002469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rsid w:val="002469B6"/>
  </w:style>
  <w:style w:type="paragraph" w:customStyle="1" w:styleId="Wcity">
    <w:name w:val="Wcięty"/>
    <w:basedOn w:val="Normalny"/>
    <w:rsid w:val="00706F0E"/>
    <w:pPr>
      <w:spacing w:after="0" w:line="360" w:lineRule="auto"/>
      <w:ind w:left="340" w:hanging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2">
    <w:name w:val="WW-Tekst podstawowy 2"/>
    <w:basedOn w:val="Normalny"/>
    <w:rsid w:val="00706F0E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2">
    <w:name w:val="Style2"/>
    <w:basedOn w:val="Normalny"/>
    <w:next w:val="Normalny"/>
    <w:rsid w:val="00706F0E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szymborskipisz@tlen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59C2B-C7AF-46EE-AC74-79B428578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Burrittos</dc:creator>
  <cp:lastModifiedBy>BW PROJEKT</cp:lastModifiedBy>
  <cp:revision>142</cp:revision>
  <cp:lastPrinted>2022-01-04T18:54:00Z</cp:lastPrinted>
  <dcterms:created xsi:type="dcterms:W3CDTF">2022-01-04T09:00:00Z</dcterms:created>
  <dcterms:modified xsi:type="dcterms:W3CDTF">2022-02-01T20:28:00Z</dcterms:modified>
</cp:coreProperties>
</file>